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DAC7B5"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772C366E"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76310555"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51A672F5"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7994FC3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52B7D448" w14:textId="7777777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639BBFD0" w14:textId="77777777"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14:paraId="691A6A7F" w14:textId="77777777" w:rsidR="00E00AB5" w:rsidRPr="004E0213" w:rsidRDefault="00E00AB5" w:rsidP="004E0213">
            <w:pPr>
              <w:pStyle w:val="310"/>
              <w:spacing w:line="240" w:lineRule="auto"/>
              <w:ind w:left="0"/>
              <w:rPr>
                <w:rFonts w:ascii="Calibri" w:hAnsi="Calibri" w:cs="Calibri"/>
                <w:b/>
                <w:sz w:val="22"/>
                <w:szCs w:val="22"/>
              </w:rPr>
            </w:pPr>
            <w:r>
              <w:t xml:space="preserve">- </w:t>
            </w:r>
            <w:r w:rsidRPr="004E0213">
              <w:rPr>
                <w:rFonts w:ascii="Calibri" w:hAnsi="Calibri"/>
                <w:sz w:val="22"/>
                <w:szCs w:val="22"/>
              </w:rPr>
              <w:t xml:space="preserve">Ονομασία: </w:t>
            </w:r>
            <w:r w:rsidR="004E0213" w:rsidRPr="004E0213">
              <w:rPr>
                <w:rFonts w:ascii="Calibri" w:hAnsi="Calibri"/>
                <w:b/>
                <w:sz w:val="22"/>
                <w:szCs w:val="22"/>
              </w:rPr>
              <w:t>ΠΕΡΙΦΕΡΕΙΑ ΑΝΑΤΟΛΙΚΗΣ ΜΑΚΕΔΟΝΙΑΣ - ΘΡΑΚΗΣ</w:t>
            </w:r>
            <w:r w:rsidR="004E0213" w:rsidRPr="004E0213">
              <w:rPr>
                <w:rFonts w:ascii="Calibri" w:hAnsi="Calibri"/>
                <w:sz w:val="22"/>
                <w:szCs w:val="22"/>
              </w:rPr>
              <w:t xml:space="preserve"> </w:t>
            </w:r>
          </w:p>
          <w:p w14:paraId="35748578" w14:textId="77777777" w:rsidR="00E00AB5" w:rsidRDefault="00E00AB5" w:rsidP="00576263">
            <w:pPr>
              <w:spacing w:after="0"/>
              <w:ind w:firstLine="0"/>
            </w:pPr>
            <w:r>
              <w:t>- Κωδικός  Αναθέτουσας Αρχής / Αν</w:t>
            </w:r>
            <w:r w:rsidR="00A03B2D">
              <w:t>αθέτοντα Φορέα ΚΗΜΔΗΣ : [</w:t>
            </w:r>
            <w:r w:rsidR="00A03B2D">
              <w:rPr>
                <w:b/>
              </w:rPr>
              <w:t>5001</w:t>
            </w:r>
            <w:r>
              <w:t>]</w:t>
            </w:r>
          </w:p>
          <w:p w14:paraId="523125AF" w14:textId="77777777" w:rsidR="00E00AB5" w:rsidRDefault="00E00AB5" w:rsidP="00576263">
            <w:pPr>
              <w:spacing w:after="0"/>
              <w:ind w:firstLine="0"/>
            </w:pPr>
            <w:r>
              <w:t xml:space="preserve">- Ταχυδρομική διεύθυνση / Πόλη / Ταχ. Κωδικός: </w:t>
            </w:r>
            <w:r w:rsidR="00DF29E0" w:rsidRPr="00DF29E0">
              <w:rPr>
                <w:b/>
              </w:rPr>
              <w:t xml:space="preserve">Ι. ΔΡΑΓΟΥΜΗ 1 / ΑΛΕΞ/ΠΟΛΗ / 681 </w:t>
            </w:r>
            <w:r w:rsidR="00A03B2D">
              <w:rPr>
                <w:b/>
              </w:rPr>
              <w:t>31</w:t>
            </w:r>
            <w:r w:rsidR="00DF29E0">
              <w:rPr>
                <w:rFonts w:ascii="Cambria" w:hAnsi="Cambria"/>
                <w:b/>
              </w:rPr>
              <w:t xml:space="preserve"> </w:t>
            </w:r>
          </w:p>
          <w:p w14:paraId="427F834A" w14:textId="77777777" w:rsidR="00A03B2D" w:rsidRDefault="00E00AB5" w:rsidP="00576263">
            <w:pPr>
              <w:spacing w:after="0"/>
              <w:ind w:firstLine="0"/>
            </w:pPr>
            <w:r>
              <w:t xml:space="preserve">- Αρμόδιος για πληροφορίες: </w:t>
            </w:r>
            <w:r w:rsidR="00A03B2D" w:rsidRPr="00A03B2D">
              <w:rPr>
                <w:b/>
              </w:rPr>
              <w:t>Δ/ΝΣΗ ΤΕΧΝΙΚΩΝ ΕΡΓΩΝ ΠΕΡΙΦΕΡΕΙΑΚΗΣ ΕΝΟΤΗΤΑΣ ΕΒΡΟΥ</w:t>
            </w:r>
            <w:r w:rsidR="00A03B2D">
              <w:t xml:space="preserve">   </w:t>
            </w:r>
          </w:p>
          <w:p w14:paraId="30DC8A1F" w14:textId="419B0CDD" w:rsidR="00E00AB5" w:rsidRDefault="00A03B2D" w:rsidP="00576263">
            <w:pPr>
              <w:spacing w:after="0"/>
              <w:ind w:firstLine="0"/>
            </w:pPr>
            <w:r>
              <w:t xml:space="preserve">                                                     </w:t>
            </w:r>
            <w:r w:rsidR="006C3C6F">
              <w:rPr>
                <w:b/>
              </w:rPr>
              <w:t>ΔΙΑΜΑΝΤΗΣ ΧΡΗΣΤΟΣ</w:t>
            </w:r>
            <w:r>
              <w:rPr>
                <w:b/>
              </w:rPr>
              <w:t xml:space="preserve"> – </w:t>
            </w:r>
            <w:r w:rsidR="006C3C6F">
              <w:rPr>
                <w:b/>
              </w:rPr>
              <w:t>ΠΑΡΑΣΚΕΥΟΠΟΥΛΟΣ ΒΑΣΙΛΕΙΟΣ</w:t>
            </w:r>
          </w:p>
          <w:p w14:paraId="17AB91BE" w14:textId="75D7D3CC" w:rsidR="00E00AB5" w:rsidRDefault="00E00AB5" w:rsidP="00576263">
            <w:pPr>
              <w:spacing w:after="0"/>
              <w:ind w:firstLine="0"/>
            </w:pPr>
            <w:r>
              <w:t>- Τηλέφωνο:</w:t>
            </w:r>
            <w:r w:rsidRPr="00DF29E0">
              <w:rPr>
                <w:b/>
              </w:rPr>
              <w:t xml:space="preserve"> </w:t>
            </w:r>
            <w:r w:rsidR="00DF29E0" w:rsidRPr="00DF29E0">
              <w:rPr>
                <w:b/>
              </w:rPr>
              <w:t>255</w:t>
            </w:r>
            <w:r w:rsidR="006C3C6F">
              <w:rPr>
                <w:b/>
              </w:rPr>
              <w:t>1</w:t>
            </w:r>
            <w:r w:rsidR="00DF29E0" w:rsidRPr="00DF29E0">
              <w:rPr>
                <w:b/>
              </w:rPr>
              <w:t>35</w:t>
            </w:r>
            <w:r w:rsidR="006C3C6F">
              <w:rPr>
                <w:b/>
              </w:rPr>
              <w:t>5807</w:t>
            </w:r>
            <w:r w:rsidR="00A03B2D">
              <w:rPr>
                <w:b/>
              </w:rPr>
              <w:t xml:space="preserve"> - 25513558</w:t>
            </w:r>
            <w:r w:rsidR="006C3C6F">
              <w:rPr>
                <w:b/>
              </w:rPr>
              <w:t>15</w:t>
            </w:r>
          </w:p>
          <w:p w14:paraId="2C02EEA1" w14:textId="5B40CAF2" w:rsidR="00E00AB5" w:rsidRPr="00A03B2D" w:rsidRDefault="00E00AB5" w:rsidP="00576263">
            <w:pPr>
              <w:spacing w:after="0"/>
              <w:ind w:firstLine="0"/>
            </w:pPr>
            <w:r>
              <w:t xml:space="preserve">- Ηλ. ταχυδρομείο: </w:t>
            </w:r>
            <w:hyperlink r:id="rId7" w:history="1">
              <w:r w:rsidR="006C3C6F" w:rsidRPr="004E0D72">
                <w:rPr>
                  <w:rStyle w:val="-"/>
                  <w:b/>
                  <w:lang w:val="en-US"/>
                </w:rPr>
                <w:t>diamantis</w:t>
              </w:r>
              <w:r w:rsidR="006C3C6F" w:rsidRPr="004E0D72">
                <w:rPr>
                  <w:rStyle w:val="-"/>
                  <w:b/>
                </w:rPr>
                <w:t>@</w:t>
              </w:r>
              <w:r w:rsidR="006C3C6F" w:rsidRPr="004E0D72">
                <w:rPr>
                  <w:rStyle w:val="-"/>
                  <w:b/>
                  <w:lang w:val="en-US"/>
                </w:rPr>
                <w:t>pamth</w:t>
              </w:r>
              <w:r w:rsidR="006C3C6F" w:rsidRPr="004E0D72">
                <w:rPr>
                  <w:rStyle w:val="-"/>
                  <w:b/>
                </w:rPr>
                <w:t>.</w:t>
              </w:r>
              <w:r w:rsidR="006C3C6F" w:rsidRPr="004E0D72">
                <w:rPr>
                  <w:rStyle w:val="-"/>
                  <w:b/>
                  <w:lang w:val="en-US"/>
                </w:rPr>
                <w:t>gov</w:t>
              </w:r>
              <w:r w:rsidR="006C3C6F" w:rsidRPr="004E0D72">
                <w:rPr>
                  <w:rStyle w:val="-"/>
                  <w:b/>
                </w:rPr>
                <w:t>.</w:t>
              </w:r>
              <w:r w:rsidR="006C3C6F" w:rsidRPr="004E0D72">
                <w:rPr>
                  <w:rStyle w:val="-"/>
                  <w:b/>
                  <w:lang w:val="en-US"/>
                </w:rPr>
                <w:t>gr</w:t>
              </w:r>
            </w:hyperlink>
            <w:r w:rsidR="00A03B2D">
              <w:rPr>
                <w:b/>
              </w:rPr>
              <w:t xml:space="preserve">, </w:t>
            </w:r>
            <w:r w:rsidR="006C3C6F">
              <w:rPr>
                <w:b/>
                <w:lang w:val="en-US"/>
              </w:rPr>
              <w:t>paraskevopoulos</w:t>
            </w:r>
            <w:r w:rsidR="00A03B2D" w:rsidRPr="00A03B2D">
              <w:rPr>
                <w:b/>
              </w:rPr>
              <w:t>@</w:t>
            </w:r>
            <w:r w:rsidR="00A03B2D">
              <w:rPr>
                <w:b/>
                <w:lang w:val="en-US"/>
              </w:rPr>
              <w:t>pamth</w:t>
            </w:r>
            <w:r w:rsidR="00A03B2D" w:rsidRPr="00A03B2D">
              <w:rPr>
                <w:b/>
              </w:rPr>
              <w:t>.</w:t>
            </w:r>
            <w:r w:rsidR="00A03B2D">
              <w:rPr>
                <w:b/>
                <w:lang w:val="en-US"/>
              </w:rPr>
              <w:t>gov</w:t>
            </w:r>
            <w:r w:rsidR="00A03B2D" w:rsidRPr="00A03B2D">
              <w:rPr>
                <w:b/>
              </w:rPr>
              <w:t>.</w:t>
            </w:r>
            <w:r w:rsidR="00A03B2D">
              <w:rPr>
                <w:b/>
                <w:lang w:val="en-US"/>
              </w:rPr>
              <w:t>gr</w:t>
            </w:r>
          </w:p>
          <w:p w14:paraId="078970B5" w14:textId="77777777" w:rsidR="00532CF5" w:rsidRPr="00334B9D" w:rsidRDefault="00E00AB5" w:rsidP="00532CF5">
            <w:pPr>
              <w:suppressAutoHyphens w:val="0"/>
              <w:autoSpaceDE w:val="0"/>
              <w:autoSpaceDN w:val="0"/>
              <w:adjustRightInd w:val="0"/>
              <w:spacing w:after="0" w:line="240" w:lineRule="auto"/>
              <w:ind w:firstLine="0"/>
              <w:jc w:val="left"/>
              <w:rPr>
                <w:rFonts w:cs="Cambria-Bold"/>
                <w:b/>
                <w:bCs/>
                <w:kern w:val="0"/>
                <w:lang w:eastAsia="el-GR"/>
              </w:rPr>
            </w:pPr>
            <w:r>
              <w:t>- Διεύθυνση στο Διαδίκτυο (διεύθυνση δικτυακού τόπου) (</w:t>
            </w:r>
            <w:r>
              <w:rPr>
                <w:i/>
              </w:rPr>
              <w:t>εάν υπάρχει</w:t>
            </w:r>
            <w:r>
              <w:t xml:space="preserve">): </w:t>
            </w:r>
            <w:r w:rsidR="00532CF5" w:rsidRPr="00334B9D">
              <w:rPr>
                <w:rFonts w:cs="Cambria-Bold"/>
                <w:b/>
                <w:bCs/>
                <w:kern w:val="0"/>
                <w:lang w:eastAsia="el-GR"/>
              </w:rPr>
              <w:t>www.pamth.gov.gr</w:t>
            </w:r>
          </w:p>
          <w:p w14:paraId="3EB5778B" w14:textId="77777777" w:rsidR="00E00AB5" w:rsidRDefault="00532CF5" w:rsidP="00532CF5">
            <w:pPr>
              <w:spacing w:after="0"/>
              <w:ind w:firstLine="0"/>
            </w:pPr>
            <w:r w:rsidRPr="00334B9D">
              <w:rPr>
                <w:rFonts w:cs="Cambria-Bold"/>
                <w:b/>
                <w:bCs/>
                <w:kern w:val="0"/>
                <w:lang w:eastAsia="el-GR"/>
              </w:rPr>
              <w:t>&amp; www.peevrou.eu</w:t>
            </w:r>
          </w:p>
        </w:tc>
      </w:tr>
      <w:tr w:rsidR="00E00AB5" w14:paraId="6B82D651" w14:textId="77777777">
        <w:trPr>
          <w:jc w:val="center"/>
        </w:trPr>
        <w:tc>
          <w:tcPr>
            <w:tcW w:w="8954" w:type="dxa"/>
            <w:tcBorders>
              <w:left w:val="single" w:sz="1" w:space="0" w:color="000000"/>
              <w:bottom w:val="single" w:sz="1" w:space="0" w:color="000000"/>
              <w:right w:val="single" w:sz="1" w:space="0" w:color="000000"/>
            </w:tcBorders>
            <w:shd w:val="clear" w:color="auto" w:fill="B2B2B2"/>
          </w:tcPr>
          <w:p w14:paraId="71579E40" w14:textId="77777777" w:rsidR="00E00AB5" w:rsidRDefault="00E00AB5" w:rsidP="00576263">
            <w:pPr>
              <w:spacing w:after="0"/>
              <w:ind w:firstLine="0"/>
            </w:pPr>
            <w:r>
              <w:rPr>
                <w:b/>
                <w:bCs/>
              </w:rPr>
              <w:t>Β: Πληροφορίες σχετικά με τη διαδικασία σύναψης σύμβασης</w:t>
            </w:r>
          </w:p>
          <w:p w14:paraId="495F041F" w14:textId="368F74AF" w:rsidR="003F67DE" w:rsidRPr="006C3C6F" w:rsidRDefault="00E00AB5" w:rsidP="003F67DE">
            <w:pPr>
              <w:widowControl w:val="0"/>
              <w:numPr>
                <w:ilvl w:val="0"/>
                <w:numId w:val="1"/>
              </w:numPr>
              <w:spacing w:after="0" w:line="240" w:lineRule="auto"/>
              <w:ind w:left="432" w:hanging="432"/>
              <w:rPr>
                <w:rFonts w:asciiTheme="minorHAnsi" w:hAnsiTheme="minorHAnsi" w:cstheme="minorHAnsi"/>
                <w:b/>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3F67DE" w:rsidRPr="006C3C6F">
              <w:rPr>
                <w:rFonts w:asciiTheme="minorHAnsi" w:hAnsiTheme="minorHAnsi" w:cstheme="minorHAnsi"/>
                <w:b/>
              </w:rPr>
              <w:t>«</w:t>
            </w:r>
            <w:r w:rsidR="006C3C6F" w:rsidRPr="006C3C6F">
              <w:rPr>
                <w:rFonts w:asciiTheme="minorHAnsi" w:hAnsiTheme="minorHAnsi" w:cstheme="minorHAnsi"/>
                <w:b/>
              </w:rPr>
              <w:t>ΣΥΝΤΗΡΗΣΗ ΥΠΟΔΟΜΩΝ ΚΑΙ ΑΠΟΚΑΤΑΣΤΑΣΗ ΒΛΑΒΩΝ ΣΤΗΝ Ε.Ο. 51 ΑΠΟ ΤΕΛΩΝΕΙΑΚΟ ΣΤΑΘΜΟ ΚΑΣΤΑΝΕΩΝ ΜΕΧΡΙ ΤΗΝ ΣΥΝΟΡΙΑΚΗ ΓΡΑΜΜΗ</w:t>
            </w:r>
            <w:r w:rsidR="003F67DE" w:rsidRPr="006C3C6F">
              <w:rPr>
                <w:rFonts w:asciiTheme="minorHAnsi" w:hAnsiTheme="minorHAnsi" w:cstheme="minorHAnsi"/>
                <w:b/>
              </w:rPr>
              <w:t>»</w:t>
            </w:r>
          </w:p>
          <w:p w14:paraId="5D2DF14D" w14:textId="64F11E44" w:rsidR="00E00AB5" w:rsidRPr="004E0213" w:rsidRDefault="0057080F" w:rsidP="004E0213">
            <w:pPr>
              <w:rPr>
                <w:b/>
                <w:bCs/>
                <w:i/>
                <w:snapToGrid w:val="0"/>
                <w:color w:val="000000"/>
              </w:rPr>
            </w:pPr>
            <w:r w:rsidRPr="0057080F">
              <w:rPr>
                <w:b/>
                <w:lang w:val="en-US"/>
              </w:rPr>
              <w:t>CPV</w:t>
            </w:r>
            <w:r w:rsidR="003F67DE">
              <w:rPr>
                <w:b/>
              </w:rPr>
              <w:t xml:space="preserve"> 45</w:t>
            </w:r>
            <w:r w:rsidR="003F67DE" w:rsidRPr="003F67DE">
              <w:rPr>
                <w:b/>
              </w:rPr>
              <w:t>2</w:t>
            </w:r>
            <w:r w:rsidR="006C3C6F">
              <w:rPr>
                <w:b/>
              </w:rPr>
              <w:t>22300</w:t>
            </w:r>
            <w:r w:rsidRPr="0057080F">
              <w:t xml:space="preserve"> </w:t>
            </w:r>
            <w:r w:rsidRPr="0057080F">
              <w:rPr>
                <w:b/>
              </w:rPr>
              <w:t>(</w:t>
            </w:r>
            <w:r w:rsidR="006C3C6F">
              <w:rPr>
                <w:b/>
              </w:rPr>
              <w:t>Τεχνικά</w:t>
            </w:r>
            <w:r w:rsidR="003F67DE">
              <w:rPr>
                <w:b/>
              </w:rPr>
              <w:t xml:space="preserve"> Έργα</w:t>
            </w:r>
            <w:r w:rsidR="006C3C6F">
              <w:rPr>
                <w:b/>
              </w:rPr>
              <w:t xml:space="preserve"> για εγκαταστάσεις ασφαλείας</w:t>
            </w:r>
            <w:r w:rsidRPr="0057080F">
              <w:rPr>
                <w:b/>
                <w:bCs/>
              </w:rPr>
              <w:t>)</w:t>
            </w:r>
          </w:p>
          <w:p w14:paraId="468F0139" w14:textId="3FE31AF8" w:rsidR="00E00AB5" w:rsidRDefault="002861D0" w:rsidP="00576263">
            <w:pPr>
              <w:spacing w:after="0"/>
              <w:ind w:firstLine="0"/>
            </w:pPr>
            <w:r>
              <w:t xml:space="preserve">- Κωδικός στο ΚΗΜΔΗΣ: </w:t>
            </w:r>
            <w:r w:rsidR="00FD08ED">
              <w:t>19</w:t>
            </w:r>
            <w:r w:rsidR="00FD08ED">
              <w:rPr>
                <w:lang w:val="en-US"/>
              </w:rPr>
              <w:t>PROC</w:t>
            </w:r>
            <w:r w:rsidR="00FD08ED" w:rsidRPr="00244326">
              <w:t>005976462</w:t>
            </w:r>
            <w:bookmarkStart w:id="0" w:name="_GoBack"/>
            <w:bookmarkEnd w:id="0"/>
          </w:p>
          <w:p w14:paraId="772EB0E9" w14:textId="77777777" w:rsidR="00E00AB5" w:rsidRDefault="00E00AB5" w:rsidP="00576263">
            <w:pPr>
              <w:spacing w:after="0"/>
              <w:ind w:firstLine="0"/>
            </w:pPr>
            <w:r>
              <w:t xml:space="preserve">- Η σύμβαση αναφέρεται σε έργα, προμήθειες, ή υπηρεσίες : </w:t>
            </w:r>
            <w:r w:rsidR="004E0213" w:rsidRPr="00A03B2D">
              <w:rPr>
                <w:b/>
              </w:rPr>
              <w:t>ΕΡΓΑ</w:t>
            </w:r>
          </w:p>
          <w:p w14:paraId="5545C63E" w14:textId="77777777" w:rsidR="00E00AB5" w:rsidRDefault="00E00AB5" w:rsidP="00576263">
            <w:pPr>
              <w:spacing w:after="0"/>
              <w:ind w:firstLine="0"/>
            </w:pPr>
            <w:r>
              <w:t>- Εφόσον υφίστανται, ένδειξη ύ</w:t>
            </w:r>
            <w:r w:rsidR="00A03B2D">
              <w:t>παρξης σχετικών τμημάτων : [ΟΧΙ</w:t>
            </w:r>
            <w:r>
              <w:t>]</w:t>
            </w:r>
          </w:p>
          <w:p w14:paraId="70D30C11"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1564E23B" w14:textId="77777777" w:rsidR="00E00AB5" w:rsidRDefault="00E00AB5"/>
    <w:p w14:paraId="5A47AE33"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0AF2C049"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1DC75743"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5FB1251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36B554C" w14:textId="77777777"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B401AD" w14:textId="77777777" w:rsidR="00E00AB5" w:rsidRPr="00F140F3" w:rsidRDefault="00E00AB5" w:rsidP="00F140F3">
            <w:pPr>
              <w:spacing w:after="0"/>
              <w:ind w:firstLine="0"/>
              <w:rPr>
                <w:b/>
                <w:i/>
              </w:rPr>
            </w:pPr>
            <w:r w:rsidRPr="00F140F3">
              <w:rPr>
                <w:b/>
                <w:i/>
              </w:rPr>
              <w:t>Απάντηση:</w:t>
            </w:r>
          </w:p>
        </w:tc>
      </w:tr>
      <w:tr w:rsidR="00E00AB5" w14:paraId="013E61E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9E98627" w14:textId="77777777"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CC5DFB" w14:textId="77777777" w:rsidR="00E00AB5" w:rsidRDefault="00E00AB5" w:rsidP="00F140F3">
            <w:pPr>
              <w:spacing w:after="0"/>
              <w:ind w:firstLine="0"/>
            </w:pPr>
            <w:r>
              <w:t>[   ]</w:t>
            </w:r>
          </w:p>
        </w:tc>
      </w:tr>
      <w:tr w:rsidR="00E00AB5" w14:paraId="7CA95CC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13E3D78" w14:textId="77777777" w:rsidR="00E00AB5" w:rsidRDefault="00E00AB5" w:rsidP="00F140F3">
            <w:pPr>
              <w:spacing w:after="0"/>
              <w:ind w:firstLine="0"/>
            </w:pPr>
            <w:r>
              <w:t>Αριθμός φορολογικού μητρώου (ΑΦΜ):</w:t>
            </w:r>
          </w:p>
          <w:p w14:paraId="5BC91609"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C5F3CB9" w14:textId="77777777" w:rsidR="00E00AB5" w:rsidRDefault="00E00AB5" w:rsidP="00F140F3">
            <w:pPr>
              <w:spacing w:after="0"/>
              <w:ind w:firstLine="0"/>
            </w:pPr>
            <w:r>
              <w:t>[   ]</w:t>
            </w:r>
          </w:p>
        </w:tc>
      </w:tr>
      <w:tr w:rsidR="00E00AB5" w14:paraId="1BB010C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859E4EA" w14:textId="77777777"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BAFA093" w14:textId="77777777" w:rsidR="00E00AB5" w:rsidRDefault="00E00AB5" w:rsidP="00F140F3">
            <w:pPr>
              <w:spacing w:after="0"/>
              <w:ind w:firstLine="0"/>
            </w:pPr>
            <w:r>
              <w:t>[……]</w:t>
            </w:r>
          </w:p>
        </w:tc>
      </w:tr>
      <w:tr w:rsidR="00E00AB5" w14:paraId="09F6B5BD" w14:textId="77777777">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4C7F7E93"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5227ABA9" w14:textId="77777777" w:rsidR="00E00AB5" w:rsidRDefault="00E00AB5" w:rsidP="00F140F3">
            <w:pPr>
              <w:spacing w:after="0"/>
              <w:ind w:firstLine="0"/>
            </w:pPr>
            <w:r>
              <w:t>Τηλέφωνο:</w:t>
            </w:r>
          </w:p>
          <w:p w14:paraId="56F15F90" w14:textId="77777777" w:rsidR="00E00AB5" w:rsidRDefault="00E00AB5" w:rsidP="00F140F3">
            <w:pPr>
              <w:spacing w:after="0"/>
              <w:ind w:firstLine="0"/>
            </w:pPr>
            <w:r>
              <w:t>Ηλ. ταχυδρομείο:</w:t>
            </w:r>
          </w:p>
          <w:p w14:paraId="04EC0A1B"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E4C6BC6" w14:textId="77777777" w:rsidR="00E00AB5" w:rsidRDefault="00E00AB5" w:rsidP="00F140F3">
            <w:pPr>
              <w:spacing w:after="0"/>
              <w:ind w:firstLine="0"/>
            </w:pPr>
            <w:r>
              <w:t>[……]</w:t>
            </w:r>
          </w:p>
          <w:p w14:paraId="04CF6D17" w14:textId="77777777" w:rsidR="00E00AB5" w:rsidRDefault="00E00AB5" w:rsidP="00F140F3">
            <w:pPr>
              <w:spacing w:after="0"/>
              <w:ind w:firstLine="0"/>
            </w:pPr>
            <w:r>
              <w:t>[……]</w:t>
            </w:r>
          </w:p>
          <w:p w14:paraId="2498BD09" w14:textId="77777777" w:rsidR="00E00AB5" w:rsidRDefault="00E00AB5" w:rsidP="00F140F3">
            <w:pPr>
              <w:spacing w:after="0"/>
              <w:ind w:firstLine="0"/>
            </w:pPr>
            <w:r>
              <w:t>[……]</w:t>
            </w:r>
          </w:p>
          <w:p w14:paraId="1298C628" w14:textId="77777777" w:rsidR="00E00AB5" w:rsidRDefault="00E00AB5" w:rsidP="00F140F3">
            <w:pPr>
              <w:spacing w:after="0"/>
              <w:ind w:firstLine="0"/>
            </w:pPr>
            <w:r>
              <w:t>[……]</w:t>
            </w:r>
          </w:p>
        </w:tc>
      </w:tr>
      <w:tr w:rsidR="00E00AB5" w14:paraId="6B18C670"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8A6D8E5" w14:textId="77777777"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3DB9CBD" w14:textId="77777777" w:rsidR="00E00AB5" w:rsidRDefault="00E00AB5" w:rsidP="00F140F3">
            <w:pPr>
              <w:spacing w:after="0"/>
              <w:ind w:firstLine="0"/>
            </w:pPr>
            <w:r>
              <w:rPr>
                <w:b/>
                <w:bCs/>
                <w:i/>
                <w:iCs/>
              </w:rPr>
              <w:t>Απάντηση:</w:t>
            </w:r>
          </w:p>
        </w:tc>
      </w:tr>
      <w:tr w:rsidR="00E00AB5" w14:paraId="2D78D51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081B757"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B6359CC" w14:textId="77777777" w:rsidR="00E00AB5" w:rsidRDefault="00E00AB5" w:rsidP="00F140F3">
            <w:pPr>
              <w:snapToGrid w:val="0"/>
              <w:spacing w:after="0"/>
              <w:ind w:firstLine="0"/>
            </w:pPr>
          </w:p>
        </w:tc>
      </w:tr>
      <w:tr w:rsidR="00E00AB5" w14:paraId="1B376273" w14:textId="77777777">
        <w:trPr>
          <w:jc w:val="center"/>
        </w:trPr>
        <w:tc>
          <w:tcPr>
            <w:tcW w:w="4479" w:type="dxa"/>
            <w:tcBorders>
              <w:left w:val="single" w:sz="4" w:space="0" w:color="000000"/>
              <w:bottom w:val="single" w:sz="4" w:space="0" w:color="000000"/>
            </w:tcBorders>
            <w:shd w:val="clear" w:color="auto" w:fill="auto"/>
          </w:tcPr>
          <w:p w14:paraId="0F94392A" w14:textId="77777777"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14:paraId="4461B741" w14:textId="77777777"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14:paraId="73C01EE3" w14:textId="77777777"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14:paraId="2C6DE859" w14:textId="77777777" w:rsidR="00E00AB5" w:rsidRDefault="00E00AB5" w:rsidP="00F140F3">
            <w:pPr>
              <w:spacing w:after="0"/>
              <w:ind w:firstLine="0"/>
            </w:pPr>
            <w:r>
              <w:t>[</w:t>
            </w:r>
            <w:r w:rsidR="00F140F3">
              <w:rPr>
                <w:lang w:val="en-US"/>
              </w:rPr>
              <w:t xml:space="preserve"> </w:t>
            </w:r>
            <w:r>
              <w:t>] Ναι [] Όχι</w:t>
            </w:r>
          </w:p>
          <w:p w14:paraId="0F7757CE" w14:textId="77777777" w:rsidR="00E00AB5" w:rsidRDefault="00E00AB5" w:rsidP="00F140F3">
            <w:pPr>
              <w:spacing w:after="0"/>
              <w:ind w:firstLine="0"/>
            </w:pPr>
          </w:p>
          <w:p w14:paraId="70703986" w14:textId="77777777" w:rsidR="00E00AB5" w:rsidRDefault="00E00AB5" w:rsidP="00F140F3">
            <w:pPr>
              <w:spacing w:after="0"/>
              <w:ind w:firstLine="0"/>
            </w:pPr>
          </w:p>
          <w:p w14:paraId="1C5BB2A8" w14:textId="77777777" w:rsidR="00F140F3" w:rsidRDefault="00F140F3" w:rsidP="00F140F3">
            <w:pPr>
              <w:spacing w:after="0"/>
              <w:ind w:firstLine="0"/>
            </w:pPr>
          </w:p>
          <w:p w14:paraId="04E19CF1" w14:textId="77777777" w:rsidR="00F140F3" w:rsidRDefault="00F140F3" w:rsidP="00F140F3">
            <w:pPr>
              <w:spacing w:after="0"/>
              <w:ind w:firstLine="0"/>
            </w:pPr>
          </w:p>
          <w:p w14:paraId="5E4E8F15" w14:textId="77777777" w:rsidR="00F140F3" w:rsidRDefault="00F140F3" w:rsidP="00F140F3">
            <w:pPr>
              <w:spacing w:after="0"/>
              <w:ind w:firstLine="0"/>
            </w:pPr>
          </w:p>
          <w:p w14:paraId="06D4080D" w14:textId="77777777" w:rsidR="00F140F3" w:rsidRDefault="00F140F3" w:rsidP="00F140F3">
            <w:pPr>
              <w:spacing w:after="0"/>
              <w:ind w:firstLine="0"/>
            </w:pPr>
          </w:p>
          <w:p w14:paraId="0F459206" w14:textId="77777777" w:rsidR="00E00AB5" w:rsidRDefault="00E00AB5" w:rsidP="00F140F3">
            <w:pPr>
              <w:spacing w:after="0"/>
              <w:ind w:firstLine="0"/>
            </w:pPr>
            <w:r>
              <w:t>[...............]</w:t>
            </w:r>
          </w:p>
          <w:p w14:paraId="7AFFA59A" w14:textId="77777777" w:rsidR="00E00AB5" w:rsidRDefault="00E00AB5" w:rsidP="00F140F3">
            <w:pPr>
              <w:spacing w:after="0"/>
              <w:ind w:firstLine="0"/>
            </w:pPr>
          </w:p>
          <w:p w14:paraId="3C80F257" w14:textId="77777777" w:rsidR="00F140F3" w:rsidRDefault="00F140F3" w:rsidP="00F140F3">
            <w:pPr>
              <w:spacing w:after="0"/>
              <w:ind w:firstLine="0"/>
            </w:pPr>
          </w:p>
          <w:p w14:paraId="39DDD4F0" w14:textId="77777777" w:rsidR="00E00AB5" w:rsidRDefault="00E00AB5" w:rsidP="00F140F3">
            <w:pPr>
              <w:spacing w:after="0"/>
              <w:ind w:firstLine="0"/>
            </w:pPr>
            <w:r>
              <w:t>[…...............]</w:t>
            </w:r>
          </w:p>
          <w:p w14:paraId="0E3ED328" w14:textId="77777777" w:rsidR="00E00AB5" w:rsidRDefault="00E00AB5" w:rsidP="00F140F3">
            <w:pPr>
              <w:spacing w:after="0"/>
              <w:ind w:firstLine="0"/>
            </w:pPr>
            <w:r>
              <w:t>[….]</w:t>
            </w:r>
          </w:p>
        </w:tc>
      </w:tr>
      <w:tr w:rsidR="00E00AB5" w14:paraId="30010230" w14:textId="77777777">
        <w:trPr>
          <w:jc w:val="center"/>
        </w:trPr>
        <w:tc>
          <w:tcPr>
            <w:tcW w:w="4479" w:type="dxa"/>
            <w:tcBorders>
              <w:left w:val="single" w:sz="4" w:space="0" w:color="000000"/>
              <w:bottom w:val="single" w:sz="4" w:space="0" w:color="000000"/>
            </w:tcBorders>
            <w:shd w:val="clear" w:color="auto" w:fill="auto"/>
          </w:tcPr>
          <w:p w14:paraId="36C8A31B"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14:paraId="4A2607AB" w14:textId="77777777" w:rsidR="00E00AB5" w:rsidRDefault="00E00AB5" w:rsidP="00F140F3">
            <w:pPr>
              <w:spacing w:after="0"/>
              <w:ind w:firstLine="0"/>
            </w:pPr>
            <w:r>
              <w:t>[] Ναι [] Όχι [] Άνευ αντικειμένου</w:t>
            </w:r>
          </w:p>
        </w:tc>
      </w:tr>
      <w:tr w:rsidR="00E00AB5" w14:paraId="6B7B080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1BDC7D3" w14:textId="77777777" w:rsidR="00E00AB5" w:rsidRDefault="00E00AB5" w:rsidP="00F140F3">
            <w:pPr>
              <w:spacing w:after="0"/>
              <w:ind w:firstLine="0"/>
            </w:pPr>
            <w:r>
              <w:rPr>
                <w:b/>
              </w:rPr>
              <w:t>Εάν ναι</w:t>
            </w:r>
            <w:r>
              <w:t>:</w:t>
            </w:r>
          </w:p>
          <w:p w14:paraId="58A7C211"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36CCECE7" w14:textId="77777777"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14:paraId="6EA934E1"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6C5E8935"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14:paraId="01C29EA2"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224C6161" w14:textId="77777777" w:rsidR="00E00AB5" w:rsidRDefault="00E00AB5" w:rsidP="00F140F3">
            <w:pPr>
              <w:spacing w:after="0"/>
              <w:ind w:firstLine="0"/>
              <w:rPr>
                <w:b/>
                <w:u w:val="single"/>
              </w:rPr>
            </w:pPr>
            <w:r>
              <w:rPr>
                <w:b/>
              </w:rPr>
              <w:t>Εάν όχι:</w:t>
            </w:r>
          </w:p>
          <w:p w14:paraId="67408661" w14:textId="77777777"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170144D"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33C79861" w14:textId="77777777"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2D82E1" w14:textId="77777777" w:rsidR="00E00AB5" w:rsidRDefault="00E00AB5" w:rsidP="00F140F3">
            <w:pPr>
              <w:snapToGrid w:val="0"/>
              <w:spacing w:after="0"/>
              <w:ind w:firstLine="0"/>
            </w:pPr>
          </w:p>
          <w:p w14:paraId="6C02A9B5" w14:textId="77777777" w:rsidR="00E00AB5" w:rsidRDefault="00E00AB5" w:rsidP="00F140F3">
            <w:pPr>
              <w:spacing w:after="0"/>
              <w:ind w:firstLine="0"/>
            </w:pPr>
          </w:p>
          <w:p w14:paraId="3D3578E5" w14:textId="77777777" w:rsidR="00E00AB5" w:rsidRDefault="00E00AB5" w:rsidP="00F140F3">
            <w:pPr>
              <w:spacing w:after="0"/>
              <w:ind w:firstLine="0"/>
            </w:pPr>
          </w:p>
          <w:p w14:paraId="476BB1A6" w14:textId="77777777" w:rsidR="00E00AB5" w:rsidRDefault="00E00AB5" w:rsidP="00F140F3">
            <w:pPr>
              <w:spacing w:after="0"/>
              <w:ind w:firstLine="0"/>
            </w:pPr>
          </w:p>
          <w:p w14:paraId="098AF996" w14:textId="77777777" w:rsidR="00E00AB5" w:rsidRDefault="00E00AB5" w:rsidP="00F140F3">
            <w:pPr>
              <w:spacing w:after="0"/>
              <w:ind w:firstLine="0"/>
            </w:pPr>
          </w:p>
          <w:p w14:paraId="33959F86" w14:textId="77777777" w:rsidR="00F140F3" w:rsidRDefault="00F140F3" w:rsidP="00F140F3">
            <w:pPr>
              <w:spacing w:after="0"/>
              <w:ind w:firstLine="0"/>
            </w:pPr>
          </w:p>
          <w:p w14:paraId="0E159BB8" w14:textId="77777777" w:rsidR="00F140F3" w:rsidRDefault="00F140F3" w:rsidP="00F140F3">
            <w:pPr>
              <w:spacing w:after="0"/>
              <w:ind w:firstLine="0"/>
            </w:pPr>
          </w:p>
          <w:p w14:paraId="6E03929F" w14:textId="77777777" w:rsidR="00E00AB5" w:rsidRDefault="00E00AB5" w:rsidP="00F140F3">
            <w:pPr>
              <w:spacing w:after="0"/>
              <w:ind w:firstLine="0"/>
            </w:pPr>
            <w:r>
              <w:lastRenderedPageBreak/>
              <w:t>α) [……]</w:t>
            </w:r>
          </w:p>
          <w:p w14:paraId="1A1CC11F" w14:textId="77777777" w:rsidR="00E00AB5" w:rsidRDefault="00E00AB5" w:rsidP="00F140F3">
            <w:pPr>
              <w:spacing w:after="0"/>
              <w:ind w:firstLine="0"/>
            </w:pPr>
          </w:p>
          <w:p w14:paraId="5C297057" w14:textId="77777777" w:rsidR="00F140F3" w:rsidRDefault="00F140F3" w:rsidP="00F140F3">
            <w:pPr>
              <w:spacing w:after="0"/>
              <w:ind w:firstLine="0"/>
            </w:pPr>
          </w:p>
          <w:p w14:paraId="3CC7AEA5"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5383BF24" w14:textId="77777777" w:rsidR="00E00AB5" w:rsidRDefault="00E00AB5" w:rsidP="00F140F3">
            <w:pPr>
              <w:spacing w:after="0"/>
              <w:ind w:firstLine="0"/>
            </w:pPr>
            <w:r>
              <w:t>γ) [……]</w:t>
            </w:r>
          </w:p>
          <w:p w14:paraId="0048A1B2" w14:textId="77777777" w:rsidR="00E00AB5" w:rsidRDefault="00E00AB5" w:rsidP="00F140F3">
            <w:pPr>
              <w:spacing w:after="0"/>
              <w:ind w:firstLine="0"/>
            </w:pPr>
          </w:p>
          <w:p w14:paraId="7D6FE66D" w14:textId="77777777" w:rsidR="00E00AB5" w:rsidRDefault="00E00AB5" w:rsidP="00F140F3">
            <w:pPr>
              <w:spacing w:after="0"/>
              <w:ind w:firstLine="0"/>
            </w:pPr>
          </w:p>
          <w:p w14:paraId="48E7EFB7" w14:textId="77777777" w:rsidR="00F140F3" w:rsidRDefault="00F140F3" w:rsidP="00F140F3">
            <w:pPr>
              <w:spacing w:after="0"/>
              <w:ind w:firstLine="0"/>
            </w:pPr>
          </w:p>
          <w:p w14:paraId="04E41AF9" w14:textId="77777777" w:rsidR="00E00AB5" w:rsidRDefault="00E00AB5" w:rsidP="00F140F3">
            <w:pPr>
              <w:spacing w:after="0"/>
              <w:ind w:firstLine="0"/>
            </w:pPr>
            <w:r>
              <w:t>δ) [] Ναι [] Όχι</w:t>
            </w:r>
          </w:p>
          <w:p w14:paraId="3DEB6D9E" w14:textId="77777777" w:rsidR="00E00AB5" w:rsidRDefault="00E00AB5" w:rsidP="00F140F3">
            <w:pPr>
              <w:spacing w:after="0"/>
              <w:ind w:firstLine="0"/>
            </w:pPr>
          </w:p>
          <w:p w14:paraId="0BD911DB" w14:textId="77777777" w:rsidR="00E00AB5" w:rsidRDefault="00E00AB5" w:rsidP="00F140F3">
            <w:pPr>
              <w:spacing w:after="0"/>
              <w:ind w:firstLine="0"/>
            </w:pPr>
          </w:p>
          <w:p w14:paraId="218EAEAA" w14:textId="77777777" w:rsidR="00E00AB5" w:rsidRDefault="00E00AB5" w:rsidP="00F140F3">
            <w:pPr>
              <w:spacing w:after="0"/>
              <w:ind w:firstLine="0"/>
            </w:pPr>
          </w:p>
          <w:p w14:paraId="79CF7AC2" w14:textId="77777777" w:rsidR="00E00AB5" w:rsidRDefault="00E00AB5" w:rsidP="00F140F3">
            <w:pPr>
              <w:spacing w:after="0"/>
              <w:ind w:firstLine="0"/>
            </w:pPr>
          </w:p>
          <w:p w14:paraId="27A55DDD" w14:textId="77777777" w:rsidR="00E00AB5" w:rsidRDefault="00E00AB5" w:rsidP="00F140F3">
            <w:pPr>
              <w:spacing w:after="0"/>
              <w:ind w:firstLine="0"/>
            </w:pPr>
          </w:p>
          <w:p w14:paraId="0E0EA4A8" w14:textId="77777777" w:rsidR="00E00AB5" w:rsidRDefault="00E00AB5" w:rsidP="00F140F3">
            <w:pPr>
              <w:spacing w:after="0"/>
              <w:ind w:firstLine="0"/>
            </w:pPr>
          </w:p>
          <w:p w14:paraId="62CF6B70" w14:textId="77777777" w:rsidR="00E00AB5" w:rsidRDefault="00E00AB5" w:rsidP="00F140F3">
            <w:pPr>
              <w:spacing w:after="0"/>
              <w:ind w:firstLine="0"/>
            </w:pPr>
          </w:p>
          <w:p w14:paraId="4A59A08C" w14:textId="77777777" w:rsidR="00E00AB5" w:rsidRDefault="00E00AB5" w:rsidP="00F140F3">
            <w:pPr>
              <w:spacing w:after="0"/>
              <w:ind w:firstLine="0"/>
            </w:pPr>
            <w:r>
              <w:t>ε) [] Ναι [] Όχι</w:t>
            </w:r>
          </w:p>
          <w:p w14:paraId="6B70F42C" w14:textId="77777777" w:rsidR="00E00AB5" w:rsidRDefault="00E00AB5" w:rsidP="00F140F3">
            <w:pPr>
              <w:spacing w:after="0"/>
              <w:ind w:firstLine="0"/>
            </w:pPr>
          </w:p>
          <w:p w14:paraId="6754299A" w14:textId="77777777" w:rsidR="00E00AB5" w:rsidRDefault="00E00AB5" w:rsidP="00F140F3">
            <w:pPr>
              <w:spacing w:after="0"/>
              <w:ind w:firstLine="0"/>
            </w:pPr>
          </w:p>
          <w:p w14:paraId="22CCEF42" w14:textId="77777777" w:rsidR="00E00AB5" w:rsidRDefault="00E00AB5" w:rsidP="00F140F3">
            <w:pPr>
              <w:spacing w:after="0"/>
              <w:ind w:firstLine="0"/>
            </w:pPr>
          </w:p>
          <w:p w14:paraId="2B03898D" w14:textId="77777777" w:rsidR="00F140F3" w:rsidRDefault="00F140F3" w:rsidP="00F140F3">
            <w:pPr>
              <w:spacing w:after="0"/>
              <w:ind w:firstLine="0"/>
              <w:rPr>
                <w:i/>
              </w:rPr>
            </w:pPr>
          </w:p>
          <w:p w14:paraId="41C0A024" w14:textId="77777777" w:rsidR="00F140F3" w:rsidRDefault="00F140F3" w:rsidP="00F140F3">
            <w:pPr>
              <w:spacing w:after="0"/>
              <w:ind w:firstLine="0"/>
              <w:rPr>
                <w:i/>
              </w:rPr>
            </w:pPr>
          </w:p>
          <w:p w14:paraId="15CC6E94" w14:textId="77777777" w:rsidR="00F140F3" w:rsidRDefault="00F140F3" w:rsidP="00F140F3">
            <w:pPr>
              <w:spacing w:after="0"/>
              <w:ind w:firstLine="0"/>
              <w:rPr>
                <w:i/>
              </w:rPr>
            </w:pPr>
          </w:p>
          <w:p w14:paraId="5EBAF403" w14:textId="77777777" w:rsidR="00F140F3" w:rsidRDefault="00F140F3" w:rsidP="00F140F3">
            <w:pPr>
              <w:spacing w:after="0"/>
              <w:ind w:firstLine="0"/>
              <w:rPr>
                <w:i/>
              </w:rPr>
            </w:pPr>
          </w:p>
          <w:p w14:paraId="45300589" w14:textId="77777777" w:rsidR="00F140F3" w:rsidRDefault="00F140F3" w:rsidP="00F140F3">
            <w:pPr>
              <w:spacing w:after="0"/>
              <w:ind w:firstLine="0"/>
              <w:rPr>
                <w:i/>
              </w:rPr>
            </w:pPr>
          </w:p>
          <w:p w14:paraId="5E512891"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6A8E2DAC" w14:textId="77777777" w:rsidR="00E00AB5" w:rsidRDefault="00E00AB5" w:rsidP="00F140F3">
            <w:pPr>
              <w:spacing w:after="0"/>
              <w:ind w:firstLine="0"/>
            </w:pPr>
            <w:r>
              <w:rPr>
                <w:i/>
              </w:rPr>
              <w:t>[……][……][……][……]</w:t>
            </w:r>
          </w:p>
        </w:tc>
      </w:tr>
      <w:tr w:rsidR="00E00AB5" w14:paraId="6C3919B4" w14:textId="77777777">
        <w:trPr>
          <w:jc w:val="center"/>
        </w:trPr>
        <w:tc>
          <w:tcPr>
            <w:tcW w:w="4479" w:type="dxa"/>
            <w:tcBorders>
              <w:left w:val="single" w:sz="4" w:space="0" w:color="000000"/>
              <w:bottom w:val="single" w:sz="4" w:space="0" w:color="000000"/>
            </w:tcBorders>
            <w:shd w:val="clear" w:color="auto" w:fill="auto"/>
          </w:tcPr>
          <w:p w14:paraId="69EF1D79" w14:textId="77777777"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14:paraId="154AA8C4" w14:textId="77777777" w:rsidR="00E00AB5" w:rsidRDefault="00E00AB5" w:rsidP="00F140F3">
            <w:pPr>
              <w:spacing w:after="0"/>
              <w:ind w:firstLine="0"/>
            </w:pPr>
            <w:r>
              <w:rPr>
                <w:b/>
                <w:bCs/>
                <w:i/>
                <w:iCs/>
              </w:rPr>
              <w:t>Απάντηση:</w:t>
            </w:r>
          </w:p>
        </w:tc>
      </w:tr>
      <w:tr w:rsidR="00E00AB5" w14:paraId="0AAF7E3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59BF890"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B9B94FD" w14:textId="77777777" w:rsidR="00E00AB5" w:rsidRDefault="00E00AB5" w:rsidP="00F140F3">
            <w:pPr>
              <w:spacing w:after="0"/>
              <w:ind w:firstLine="0"/>
            </w:pPr>
            <w:r>
              <w:t>[] Ναι [] Όχι</w:t>
            </w:r>
          </w:p>
        </w:tc>
      </w:tr>
      <w:tr w:rsidR="00E00AB5" w14:paraId="24305A83" w14:textId="77777777">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14:paraId="098A92DA"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451BC88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E0D1899" w14:textId="77777777" w:rsidR="00E00AB5" w:rsidRDefault="00E00AB5" w:rsidP="00F140F3">
            <w:pPr>
              <w:spacing w:after="0"/>
              <w:ind w:firstLine="0"/>
            </w:pPr>
            <w:r>
              <w:rPr>
                <w:b/>
              </w:rPr>
              <w:t>Εάν ναι</w:t>
            </w:r>
            <w:r>
              <w:t>:</w:t>
            </w:r>
          </w:p>
          <w:p w14:paraId="07758A97"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35270A3"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CB7F661"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873C6EC" w14:textId="77777777" w:rsidR="00E00AB5" w:rsidRDefault="00E00AB5" w:rsidP="00F140F3">
            <w:pPr>
              <w:snapToGrid w:val="0"/>
              <w:spacing w:after="0"/>
              <w:ind w:firstLine="0"/>
            </w:pPr>
          </w:p>
          <w:p w14:paraId="1CA323DA" w14:textId="77777777" w:rsidR="00E00AB5" w:rsidRDefault="00E00AB5" w:rsidP="00F140F3">
            <w:pPr>
              <w:spacing w:after="0"/>
              <w:ind w:firstLine="0"/>
            </w:pPr>
            <w:r>
              <w:t>α) [……]</w:t>
            </w:r>
          </w:p>
          <w:p w14:paraId="39A32D0D" w14:textId="77777777" w:rsidR="00E00AB5" w:rsidRDefault="00E00AB5" w:rsidP="00F140F3">
            <w:pPr>
              <w:spacing w:after="0"/>
              <w:ind w:firstLine="0"/>
            </w:pPr>
          </w:p>
          <w:p w14:paraId="440410CE" w14:textId="77777777" w:rsidR="00E00AB5" w:rsidRDefault="00E00AB5" w:rsidP="00F140F3">
            <w:pPr>
              <w:spacing w:after="0"/>
              <w:ind w:firstLine="0"/>
            </w:pPr>
          </w:p>
          <w:p w14:paraId="6B059ACE" w14:textId="77777777" w:rsidR="00F140F3" w:rsidRDefault="00F140F3" w:rsidP="00F140F3">
            <w:pPr>
              <w:spacing w:after="0"/>
              <w:ind w:firstLine="0"/>
            </w:pPr>
          </w:p>
          <w:p w14:paraId="5110C739" w14:textId="77777777" w:rsidR="00E00AB5" w:rsidRDefault="00E00AB5" w:rsidP="00F140F3">
            <w:pPr>
              <w:spacing w:after="0"/>
              <w:ind w:firstLine="0"/>
            </w:pPr>
            <w:r>
              <w:t>β) [……]</w:t>
            </w:r>
          </w:p>
          <w:p w14:paraId="0BB7AF40" w14:textId="77777777" w:rsidR="00E00AB5" w:rsidRDefault="00E00AB5" w:rsidP="00F140F3">
            <w:pPr>
              <w:spacing w:after="0"/>
              <w:ind w:firstLine="0"/>
            </w:pPr>
          </w:p>
          <w:p w14:paraId="20CAE00D" w14:textId="77777777" w:rsidR="00F140F3" w:rsidRDefault="00F140F3" w:rsidP="00F140F3">
            <w:pPr>
              <w:spacing w:after="0"/>
              <w:ind w:firstLine="0"/>
            </w:pPr>
          </w:p>
          <w:p w14:paraId="2202163C" w14:textId="77777777" w:rsidR="00E00AB5" w:rsidRDefault="00E00AB5" w:rsidP="00F140F3">
            <w:pPr>
              <w:spacing w:after="0"/>
              <w:ind w:firstLine="0"/>
            </w:pPr>
            <w:r>
              <w:t>γ) [……]</w:t>
            </w:r>
          </w:p>
        </w:tc>
      </w:tr>
      <w:tr w:rsidR="00E00AB5" w14:paraId="66CDEC4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5E89685" w14:textId="77777777"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6E33DFD" w14:textId="77777777" w:rsidR="00E00AB5" w:rsidRDefault="00E00AB5" w:rsidP="00F140F3">
            <w:pPr>
              <w:spacing w:after="0"/>
              <w:ind w:firstLine="0"/>
            </w:pPr>
            <w:r>
              <w:rPr>
                <w:b/>
                <w:bCs/>
                <w:i/>
                <w:iCs/>
              </w:rPr>
              <w:t>Απάντηση:</w:t>
            </w:r>
          </w:p>
        </w:tc>
      </w:tr>
      <w:tr w:rsidR="00E00AB5" w14:paraId="479EFA2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4EF1434"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2E6B447" w14:textId="77777777" w:rsidR="00E00AB5" w:rsidRDefault="00E00AB5" w:rsidP="00F140F3">
            <w:pPr>
              <w:spacing w:after="0"/>
              <w:ind w:firstLine="0"/>
            </w:pPr>
            <w:r>
              <w:t>[   ]</w:t>
            </w:r>
          </w:p>
        </w:tc>
      </w:tr>
    </w:tbl>
    <w:p w14:paraId="38EECB3C" w14:textId="77777777" w:rsidR="00E00AB5" w:rsidRDefault="00E00AB5"/>
    <w:p w14:paraId="3BF79151"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238EA612"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4A562393"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285CB9E"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1E14663" w14:textId="77777777" w:rsidR="00E00AB5" w:rsidRDefault="00E00AB5" w:rsidP="00576263">
            <w:pPr>
              <w:spacing w:after="0"/>
              <w:ind w:firstLine="0"/>
            </w:pPr>
            <w:r>
              <w:rPr>
                <w:b/>
                <w:i/>
              </w:rPr>
              <w:t>Απάντηση:</w:t>
            </w:r>
          </w:p>
        </w:tc>
      </w:tr>
      <w:tr w:rsidR="00E00AB5" w14:paraId="43BEF483"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59F8F8C" w14:textId="77777777" w:rsidR="00E00AB5" w:rsidRDefault="00E00AB5" w:rsidP="00576263">
            <w:pPr>
              <w:spacing w:after="0"/>
              <w:ind w:firstLine="0"/>
              <w:rPr>
                <w:color w:val="000000"/>
              </w:rPr>
            </w:pPr>
            <w:r>
              <w:t>Ονοματεπώνυμο</w:t>
            </w:r>
          </w:p>
          <w:p w14:paraId="3552E333"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E2E03D" w14:textId="77777777" w:rsidR="00E00AB5" w:rsidRDefault="00E00AB5" w:rsidP="00576263">
            <w:pPr>
              <w:spacing w:after="0"/>
              <w:ind w:firstLine="0"/>
            </w:pPr>
            <w:r>
              <w:t>[……]</w:t>
            </w:r>
          </w:p>
          <w:p w14:paraId="65C14D4A" w14:textId="77777777" w:rsidR="00E00AB5" w:rsidRDefault="00E00AB5" w:rsidP="00576263">
            <w:pPr>
              <w:spacing w:after="0"/>
              <w:ind w:firstLine="0"/>
            </w:pPr>
            <w:r>
              <w:t>[……]</w:t>
            </w:r>
          </w:p>
        </w:tc>
      </w:tr>
      <w:tr w:rsidR="00E00AB5" w14:paraId="79E87169"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FB71D42"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EA3461" w14:textId="77777777" w:rsidR="00E00AB5" w:rsidRDefault="00E00AB5" w:rsidP="00576263">
            <w:pPr>
              <w:spacing w:after="0"/>
              <w:ind w:firstLine="0"/>
            </w:pPr>
            <w:r>
              <w:t>[……]</w:t>
            </w:r>
          </w:p>
        </w:tc>
      </w:tr>
      <w:tr w:rsidR="00E00AB5" w14:paraId="7C2A216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553B2DE"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01D3E0" w14:textId="77777777" w:rsidR="00E00AB5" w:rsidRDefault="00E00AB5" w:rsidP="00576263">
            <w:pPr>
              <w:spacing w:after="0"/>
              <w:ind w:firstLine="0"/>
            </w:pPr>
            <w:r>
              <w:t>[……]</w:t>
            </w:r>
          </w:p>
        </w:tc>
      </w:tr>
      <w:tr w:rsidR="00E00AB5" w14:paraId="561607C8"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7511F65"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2E6CEF" w14:textId="77777777" w:rsidR="00E00AB5" w:rsidRDefault="00E00AB5" w:rsidP="00576263">
            <w:pPr>
              <w:spacing w:after="0"/>
              <w:ind w:firstLine="0"/>
            </w:pPr>
            <w:r>
              <w:t>[……]</w:t>
            </w:r>
          </w:p>
        </w:tc>
      </w:tr>
      <w:tr w:rsidR="00E00AB5" w14:paraId="56F6706F"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6356058" w14:textId="77777777"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8BDDDE4" w14:textId="77777777" w:rsidR="00E00AB5" w:rsidRDefault="00E00AB5" w:rsidP="00576263">
            <w:pPr>
              <w:spacing w:after="0"/>
              <w:ind w:firstLine="0"/>
            </w:pPr>
            <w:r>
              <w:t>[……]</w:t>
            </w:r>
          </w:p>
        </w:tc>
      </w:tr>
      <w:tr w:rsidR="00E00AB5" w14:paraId="77ECB60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7442EC9"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DC3B468" w14:textId="77777777" w:rsidR="00E00AB5" w:rsidRDefault="00E00AB5" w:rsidP="00576263">
            <w:pPr>
              <w:spacing w:after="0"/>
              <w:ind w:firstLine="0"/>
            </w:pPr>
            <w:r>
              <w:t>[……]</w:t>
            </w:r>
          </w:p>
        </w:tc>
      </w:tr>
    </w:tbl>
    <w:p w14:paraId="4F0FDF84" w14:textId="77777777" w:rsidR="00E00AB5" w:rsidRDefault="00E00AB5">
      <w:pPr>
        <w:pStyle w:val="SectionTitle"/>
        <w:ind w:left="850" w:firstLine="0"/>
      </w:pPr>
    </w:p>
    <w:p w14:paraId="2EFEB4FA"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14:paraId="5199B770" w14:textId="77777777">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7C71B57B"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14C27A5" w14:textId="77777777" w:rsidR="00E00AB5" w:rsidRDefault="00E00AB5" w:rsidP="00576263">
            <w:pPr>
              <w:spacing w:after="0"/>
              <w:ind w:firstLine="0"/>
            </w:pPr>
            <w:r>
              <w:rPr>
                <w:b/>
                <w:i/>
              </w:rPr>
              <w:t>Απάντηση:</w:t>
            </w:r>
          </w:p>
        </w:tc>
      </w:tr>
      <w:tr w:rsidR="00E00AB5" w14:paraId="66DB81A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11F1D01"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1A8769E" w14:textId="77777777" w:rsidR="00E00AB5" w:rsidRDefault="00E00AB5" w:rsidP="00576263">
            <w:pPr>
              <w:spacing w:after="0"/>
              <w:ind w:firstLine="0"/>
            </w:pPr>
            <w:r>
              <w:t>[]Ναι []Όχι</w:t>
            </w:r>
          </w:p>
        </w:tc>
      </w:tr>
    </w:tbl>
    <w:p w14:paraId="0E0915F9"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0D9C971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B5C6E6C"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404F9C1" w14:textId="77777777" w:rsidR="00E00AB5" w:rsidRDefault="00E00AB5">
      <w:pPr>
        <w:ind w:firstLine="0"/>
        <w:jc w:val="center"/>
      </w:pPr>
    </w:p>
    <w:p w14:paraId="3DEE36C2"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76B77B8D"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4EDE5F2F"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80BD092" w14:textId="77777777"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84D7715" w14:textId="77777777" w:rsidR="00E00AB5" w:rsidRDefault="00E00AB5" w:rsidP="00576263">
            <w:pPr>
              <w:spacing w:after="0"/>
              <w:ind w:firstLine="0"/>
            </w:pPr>
            <w:r>
              <w:rPr>
                <w:b/>
                <w:i/>
              </w:rPr>
              <w:t>Απάντηση:</w:t>
            </w:r>
          </w:p>
        </w:tc>
      </w:tr>
      <w:tr w:rsidR="00E00AB5" w14:paraId="4D7E4CA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3F65FF9"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CC9B63" w14:textId="77777777" w:rsidR="00E00AB5" w:rsidRDefault="00E00AB5" w:rsidP="00576263">
            <w:pPr>
              <w:spacing w:after="0"/>
              <w:ind w:firstLine="0"/>
            </w:pPr>
            <w:r>
              <w:t>[]Ναι []Όχι</w:t>
            </w:r>
          </w:p>
          <w:p w14:paraId="0D720D32" w14:textId="77777777" w:rsidR="00335746" w:rsidRDefault="00335746" w:rsidP="00576263">
            <w:pPr>
              <w:spacing w:after="0"/>
              <w:ind w:firstLine="0"/>
            </w:pPr>
          </w:p>
          <w:p w14:paraId="6B70DDAD"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63F51D9F" w14:textId="77777777" w:rsidR="00E00AB5" w:rsidRDefault="00E00AB5" w:rsidP="00576263">
            <w:pPr>
              <w:spacing w:after="0"/>
              <w:ind w:firstLine="0"/>
            </w:pPr>
            <w:r>
              <w:t>[…]</w:t>
            </w:r>
          </w:p>
        </w:tc>
      </w:tr>
    </w:tbl>
    <w:p w14:paraId="014E9D99"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4000B9A5" w14:textId="77777777" w:rsidR="00E00AB5" w:rsidRDefault="00E00AB5">
      <w:pPr>
        <w:pageBreakBefore/>
        <w:jc w:val="center"/>
        <w:rPr>
          <w:b/>
          <w:bCs/>
          <w:color w:val="000000"/>
        </w:rPr>
      </w:pPr>
      <w:r>
        <w:rPr>
          <w:b/>
          <w:bCs/>
          <w:u w:val="single"/>
        </w:rPr>
        <w:lastRenderedPageBreak/>
        <w:t>Μέρος III: Λόγοι αποκλεισμού</w:t>
      </w:r>
    </w:p>
    <w:p w14:paraId="76DEB838"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14:paraId="594E3A5F"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29223C6F"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14:paraId="217533B6"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14:paraId="284D883D"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14:paraId="41704BB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14:paraId="0C14ED1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14:paraId="19D7734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0D1CA6D9" w14:textId="77777777">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796D426D"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F9A4A2E" w14:textId="77777777" w:rsidR="00E00AB5" w:rsidRDefault="00E00AB5" w:rsidP="00335746">
            <w:pPr>
              <w:snapToGrid w:val="0"/>
              <w:spacing w:after="0"/>
              <w:ind w:firstLine="0"/>
            </w:pPr>
            <w:r>
              <w:rPr>
                <w:b/>
                <w:bCs/>
                <w:i/>
                <w:iCs/>
              </w:rPr>
              <w:t>Απάντηση:</w:t>
            </w:r>
          </w:p>
        </w:tc>
      </w:tr>
      <w:tr w:rsidR="00E00AB5" w14:paraId="426E0F0E" w14:textId="77777777">
        <w:trPr>
          <w:jc w:val="center"/>
        </w:trPr>
        <w:tc>
          <w:tcPr>
            <w:tcW w:w="4479" w:type="dxa"/>
            <w:tcBorders>
              <w:left w:val="single" w:sz="4" w:space="0" w:color="000000"/>
              <w:bottom w:val="single" w:sz="4" w:space="0" w:color="000000"/>
            </w:tcBorders>
            <w:shd w:val="clear" w:color="auto" w:fill="auto"/>
          </w:tcPr>
          <w:p w14:paraId="1F39881C"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7D275344" w14:textId="77777777" w:rsidR="00E00AB5" w:rsidRDefault="00E00AB5" w:rsidP="00335746">
            <w:pPr>
              <w:spacing w:after="0"/>
              <w:ind w:firstLine="0"/>
              <w:rPr>
                <w:i/>
              </w:rPr>
            </w:pPr>
            <w:r>
              <w:t>[] Ναι [] Όχι</w:t>
            </w:r>
          </w:p>
          <w:p w14:paraId="68B24146" w14:textId="77777777" w:rsidR="00335746" w:rsidRDefault="00335746" w:rsidP="00335746">
            <w:pPr>
              <w:spacing w:after="0"/>
              <w:ind w:firstLine="0"/>
              <w:rPr>
                <w:i/>
              </w:rPr>
            </w:pPr>
          </w:p>
          <w:p w14:paraId="197F1816" w14:textId="77777777" w:rsidR="00335746" w:rsidRDefault="00335746" w:rsidP="00335746">
            <w:pPr>
              <w:spacing w:after="0"/>
              <w:ind w:firstLine="0"/>
              <w:rPr>
                <w:i/>
              </w:rPr>
            </w:pPr>
          </w:p>
          <w:p w14:paraId="3BCBCEEC" w14:textId="77777777" w:rsidR="00335746" w:rsidRDefault="00335746" w:rsidP="00335746">
            <w:pPr>
              <w:spacing w:after="0"/>
              <w:ind w:firstLine="0"/>
              <w:rPr>
                <w:i/>
              </w:rPr>
            </w:pPr>
          </w:p>
          <w:p w14:paraId="14CDFFCA" w14:textId="77777777" w:rsidR="00335746" w:rsidRDefault="00335746" w:rsidP="00335746">
            <w:pPr>
              <w:spacing w:after="0"/>
              <w:ind w:firstLine="0"/>
              <w:rPr>
                <w:i/>
              </w:rPr>
            </w:pPr>
          </w:p>
          <w:p w14:paraId="3DDAA9DF" w14:textId="77777777" w:rsidR="00335746" w:rsidRDefault="00335746" w:rsidP="00335746">
            <w:pPr>
              <w:spacing w:after="0"/>
              <w:ind w:firstLine="0"/>
              <w:rPr>
                <w:i/>
              </w:rPr>
            </w:pPr>
          </w:p>
          <w:p w14:paraId="08B3A06A" w14:textId="77777777" w:rsidR="00335746" w:rsidRDefault="00335746" w:rsidP="00335746">
            <w:pPr>
              <w:spacing w:after="0"/>
              <w:ind w:firstLine="0"/>
              <w:rPr>
                <w:i/>
              </w:rPr>
            </w:pPr>
          </w:p>
          <w:p w14:paraId="6E1DB229" w14:textId="77777777" w:rsidR="00335746" w:rsidRDefault="00335746" w:rsidP="00335746">
            <w:pPr>
              <w:spacing w:after="0"/>
              <w:ind w:firstLine="0"/>
              <w:rPr>
                <w:i/>
              </w:rPr>
            </w:pPr>
          </w:p>
          <w:p w14:paraId="0448BCD1" w14:textId="77777777" w:rsidR="00335746" w:rsidRDefault="00335746" w:rsidP="00335746">
            <w:pPr>
              <w:spacing w:after="0"/>
              <w:ind w:firstLine="0"/>
              <w:rPr>
                <w:i/>
              </w:rPr>
            </w:pPr>
          </w:p>
          <w:p w14:paraId="75806362" w14:textId="77777777" w:rsidR="00335746" w:rsidRDefault="00335746" w:rsidP="00335746">
            <w:pPr>
              <w:spacing w:after="0"/>
              <w:ind w:firstLine="0"/>
              <w:rPr>
                <w:i/>
              </w:rPr>
            </w:pPr>
          </w:p>
          <w:p w14:paraId="59718F0D" w14:textId="77777777" w:rsidR="00335746" w:rsidRDefault="00335746" w:rsidP="00335746">
            <w:pPr>
              <w:spacing w:after="0"/>
              <w:ind w:firstLine="0"/>
              <w:rPr>
                <w:i/>
              </w:rPr>
            </w:pPr>
          </w:p>
          <w:p w14:paraId="7489C7A7" w14:textId="77777777" w:rsidR="00335746" w:rsidRDefault="00335746" w:rsidP="00335746">
            <w:pPr>
              <w:spacing w:after="0"/>
              <w:ind w:firstLine="0"/>
              <w:rPr>
                <w:i/>
              </w:rPr>
            </w:pPr>
          </w:p>
          <w:p w14:paraId="64BD3B04"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A8DF147" w14:textId="77777777" w:rsidR="00E00AB5" w:rsidRDefault="00E00AB5" w:rsidP="00335746">
            <w:pPr>
              <w:spacing w:after="0"/>
              <w:ind w:firstLine="0"/>
            </w:pPr>
            <w:r>
              <w:rPr>
                <w:i/>
              </w:rPr>
              <w:t>[……][……][……][……]</w:t>
            </w:r>
            <w:r w:rsidRPr="00335746">
              <w:rPr>
                <w:rStyle w:val="a5"/>
                <w:vertAlign w:val="superscript"/>
              </w:rPr>
              <w:endnoteReference w:id="17"/>
            </w:r>
          </w:p>
        </w:tc>
      </w:tr>
      <w:tr w:rsidR="00E00AB5" w14:paraId="0C4A6B63"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34452E5" w14:textId="77777777"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14:paraId="3F2CE79E"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38BE7CBA" w14:textId="77777777" w:rsidR="00E00AB5" w:rsidRDefault="00E00AB5" w:rsidP="00335746">
            <w:pPr>
              <w:spacing w:after="0"/>
              <w:ind w:firstLine="0"/>
              <w:jc w:val="left"/>
            </w:pPr>
            <w:r>
              <w:t>β) Προσδιορίστε ποιος έχει καταδικαστεί [ ]·</w:t>
            </w:r>
          </w:p>
          <w:p w14:paraId="7EC3CDB9"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B83076" w14:textId="77777777" w:rsidR="00E00AB5" w:rsidRDefault="00E00AB5" w:rsidP="00335746">
            <w:pPr>
              <w:snapToGrid w:val="0"/>
              <w:spacing w:after="0"/>
              <w:ind w:firstLine="0"/>
              <w:jc w:val="left"/>
            </w:pPr>
          </w:p>
          <w:p w14:paraId="0D27FB42" w14:textId="77777777" w:rsidR="00E109F9" w:rsidRDefault="00E00AB5" w:rsidP="00E109F9">
            <w:pPr>
              <w:spacing w:after="0"/>
              <w:ind w:firstLine="0"/>
              <w:jc w:val="left"/>
            </w:pPr>
            <w:r>
              <w:t xml:space="preserve">α) Ημερομηνία:[   ], </w:t>
            </w:r>
          </w:p>
          <w:p w14:paraId="51DEC507" w14:textId="77777777" w:rsidR="00E109F9" w:rsidRDefault="00E00AB5" w:rsidP="00E109F9">
            <w:pPr>
              <w:spacing w:after="0"/>
              <w:ind w:firstLine="0"/>
              <w:jc w:val="left"/>
            </w:pPr>
            <w:r>
              <w:t xml:space="preserve">σημείο-(-α): [   ], </w:t>
            </w:r>
          </w:p>
          <w:p w14:paraId="6A398444" w14:textId="77777777" w:rsidR="00E00AB5" w:rsidRDefault="00E00AB5" w:rsidP="00E109F9">
            <w:pPr>
              <w:spacing w:after="0"/>
              <w:ind w:firstLine="0"/>
              <w:jc w:val="left"/>
            </w:pPr>
            <w:r>
              <w:t>λόγος(-οι):[   ]</w:t>
            </w:r>
          </w:p>
          <w:p w14:paraId="3B942608" w14:textId="77777777" w:rsidR="00335746" w:rsidRDefault="00335746" w:rsidP="00335746">
            <w:pPr>
              <w:spacing w:after="0"/>
              <w:ind w:firstLine="0"/>
              <w:jc w:val="left"/>
            </w:pPr>
          </w:p>
          <w:p w14:paraId="3D83C804" w14:textId="77777777" w:rsidR="00E00AB5" w:rsidRDefault="00E00AB5" w:rsidP="00335746">
            <w:pPr>
              <w:spacing w:after="0"/>
              <w:ind w:firstLine="0"/>
              <w:jc w:val="left"/>
            </w:pPr>
            <w:r>
              <w:t>β) [……]</w:t>
            </w:r>
          </w:p>
          <w:p w14:paraId="039D0365" w14:textId="77777777" w:rsidR="00E00AB5" w:rsidRDefault="00E00AB5" w:rsidP="00335746">
            <w:pPr>
              <w:spacing w:after="0"/>
              <w:ind w:firstLine="0"/>
              <w:jc w:val="left"/>
              <w:rPr>
                <w:i/>
              </w:rPr>
            </w:pPr>
            <w:r>
              <w:t>γ) Διάρκεια της περιόδου αποκλεισμού [……] και σχετικό(-ά) σημείο(-α) [   ]</w:t>
            </w:r>
          </w:p>
          <w:p w14:paraId="3997E72C"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38C66A4" w14:textId="77777777" w:rsidR="00E00AB5" w:rsidRDefault="00E00AB5" w:rsidP="00335746">
            <w:pPr>
              <w:spacing w:after="0"/>
              <w:ind w:firstLine="0"/>
            </w:pPr>
            <w:r>
              <w:rPr>
                <w:i/>
              </w:rPr>
              <w:t>[……][……][……][……]</w:t>
            </w:r>
            <w:r w:rsidRPr="00335746">
              <w:rPr>
                <w:rStyle w:val="a5"/>
                <w:vertAlign w:val="superscript"/>
              </w:rPr>
              <w:endnoteReference w:id="19"/>
            </w:r>
          </w:p>
        </w:tc>
      </w:tr>
      <w:tr w:rsidR="00E00AB5" w14:paraId="3F73314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E066539"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665EE48" w14:textId="77777777" w:rsidR="00E00AB5" w:rsidRDefault="00E00AB5" w:rsidP="00335746">
            <w:pPr>
              <w:spacing w:after="0"/>
              <w:ind w:firstLine="0"/>
            </w:pPr>
            <w:r>
              <w:t xml:space="preserve">[] Ναι [] Όχι </w:t>
            </w:r>
          </w:p>
        </w:tc>
      </w:tr>
      <w:tr w:rsidR="00E00AB5" w14:paraId="3F2B386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137153D"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9369CD3" w14:textId="77777777" w:rsidR="00E00AB5" w:rsidRDefault="00E00AB5" w:rsidP="00335746">
            <w:pPr>
              <w:spacing w:after="0"/>
              <w:ind w:firstLine="0"/>
            </w:pPr>
            <w:r>
              <w:t>[……]</w:t>
            </w:r>
          </w:p>
        </w:tc>
      </w:tr>
    </w:tbl>
    <w:p w14:paraId="7820651E" w14:textId="77777777" w:rsidR="00E00AB5" w:rsidRDefault="00E00AB5">
      <w:pPr>
        <w:pStyle w:val="SectionTitle"/>
      </w:pPr>
    </w:p>
    <w:p w14:paraId="0DD42098"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139FA223" w14:textId="7777777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1DF321E4"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1367E3EC" w14:textId="77777777" w:rsidR="00E00AB5" w:rsidRDefault="00E00AB5" w:rsidP="00576263">
            <w:pPr>
              <w:spacing w:after="0"/>
              <w:ind w:firstLine="0"/>
            </w:pPr>
            <w:r>
              <w:rPr>
                <w:b/>
                <w:i/>
              </w:rPr>
              <w:t>Απάντηση:</w:t>
            </w:r>
          </w:p>
        </w:tc>
      </w:tr>
      <w:tr w:rsidR="00E00AB5" w14:paraId="1C5B7AE4"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6E1BE48A"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F1B7B71" w14:textId="7710A3A1" w:rsidR="00E00AB5" w:rsidRDefault="00E00AB5" w:rsidP="00576263">
            <w:pPr>
              <w:spacing w:after="0"/>
              <w:ind w:firstLine="0"/>
            </w:pPr>
            <w:r>
              <w:t>[</w:t>
            </w:r>
            <w:r w:rsidR="006C3C6F">
              <w:rPr>
                <w:lang w:val="en-US"/>
              </w:rPr>
              <w:t xml:space="preserve"> </w:t>
            </w:r>
            <w:r>
              <w:t>] Ναι [</w:t>
            </w:r>
            <w:r w:rsidR="006C3C6F">
              <w:rPr>
                <w:lang w:val="en-US"/>
              </w:rPr>
              <w:t xml:space="preserve"> </w:t>
            </w:r>
            <w:r>
              <w:t xml:space="preserve">] Όχι </w:t>
            </w:r>
          </w:p>
        </w:tc>
      </w:tr>
      <w:tr w:rsidR="00E00AB5" w14:paraId="245EFB44" w14:textId="7777777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7C863253" w14:textId="77777777" w:rsidR="00E00AB5" w:rsidRDefault="00E00AB5" w:rsidP="00576263">
            <w:pPr>
              <w:snapToGrid w:val="0"/>
              <w:spacing w:after="0"/>
              <w:ind w:firstLine="0"/>
            </w:pPr>
          </w:p>
          <w:p w14:paraId="43458E84" w14:textId="77777777" w:rsidR="00E00AB5" w:rsidRDefault="00E00AB5" w:rsidP="00576263">
            <w:pPr>
              <w:snapToGrid w:val="0"/>
              <w:spacing w:after="0"/>
              <w:ind w:firstLine="0"/>
            </w:pPr>
          </w:p>
          <w:p w14:paraId="5E793B3D" w14:textId="77777777" w:rsidR="00E00AB5" w:rsidRDefault="00E00AB5" w:rsidP="00576263">
            <w:pPr>
              <w:snapToGrid w:val="0"/>
              <w:spacing w:after="0"/>
              <w:ind w:firstLine="0"/>
            </w:pPr>
            <w:r>
              <w:t xml:space="preserve">Εάν όχι αναφέρετε: </w:t>
            </w:r>
          </w:p>
          <w:p w14:paraId="6BE27277" w14:textId="77777777" w:rsidR="00E00AB5" w:rsidRDefault="00E00AB5" w:rsidP="00576263">
            <w:pPr>
              <w:snapToGrid w:val="0"/>
              <w:spacing w:after="0"/>
              <w:ind w:firstLine="0"/>
            </w:pPr>
            <w:r>
              <w:t>α) Χώρα ή κράτος μέλος για το οποίο πρόκειται:</w:t>
            </w:r>
          </w:p>
          <w:p w14:paraId="694E413B" w14:textId="77777777" w:rsidR="00E00AB5" w:rsidRDefault="00E00AB5" w:rsidP="00576263">
            <w:pPr>
              <w:snapToGrid w:val="0"/>
              <w:spacing w:after="0"/>
              <w:ind w:firstLine="0"/>
            </w:pPr>
            <w:r>
              <w:t>β) Ποιο είναι το σχετικό ποσό;</w:t>
            </w:r>
          </w:p>
          <w:p w14:paraId="7A2953F7" w14:textId="77777777" w:rsidR="00E00AB5" w:rsidRDefault="00E00AB5" w:rsidP="00576263">
            <w:pPr>
              <w:snapToGrid w:val="0"/>
              <w:spacing w:after="0"/>
              <w:ind w:firstLine="0"/>
            </w:pPr>
            <w:r>
              <w:t>γ)Πως διαπιστώθηκε η αθέτηση των υποχρεώσεων;</w:t>
            </w:r>
          </w:p>
          <w:p w14:paraId="1E871B46" w14:textId="77777777" w:rsidR="00E00AB5" w:rsidRDefault="00E00AB5" w:rsidP="00576263">
            <w:pPr>
              <w:snapToGrid w:val="0"/>
              <w:spacing w:after="0"/>
              <w:ind w:firstLine="0"/>
              <w:rPr>
                <w:b/>
              </w:rPr>
            </w:pPr>
            <w:r>
              <w:t>1) Μέσω δικαστικής ή διοικητικής απόφασης;</w:t>
            </w:r>
          </w:p>
          <w:p w14:paraId="402E1FAD"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4482021E" w14:textId="77777777" w:rsidR="00E00AB5" w:rsidRDefault="00E00AB5" w:rsidP="00576263">
            <w:pPr>
              <w:snapToGrid w:val="0"/>
              <w:spacing w:after="0"/>
              <w:ind w:firstLine="0"/>
            </w:pPr>
            <w:r>
              <w:t>- Αναφέρατε την ημερομηνία καταδίκης ή έκδοσης απόφασης</w:t>
            </w:r>
          </w:p>
          <w:p w14:paraId="4A9823AC"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99D511B" w14:textId="77777777" w:rsidR="00E00AB5" w:rsidRDefault="00576263" w:rsidP="00576263">
            <w:pPr>
              <w:snapToGrid w:val="0"/>
              <w:spacing w:after="0"/>
              <w:ind w:firstLine="0"/>
              <w:jc w:val="left"/>
            </w:pPr>
            <w:r>
              <w:t>2) Με άλλα μέσα;</w:t>
            </w:r>
            <w:r w:rsidR="00E00AB5">
              <w:t xml:space="preserve"> Διευκρινήστε:</w:t>
            </w:r>
          </w:p>
          <w:p w14:paraId="333D478F"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04690F9D" w14:textId="77777777">
              <w:tc>
                <w:tcPr>
                  <w:tcW w:w="2036" w:type="dxa"/>
                  <w:tcBorders>
                    <w:top w:val="single" w:sz="1" w:space="0" w:color="000000"/>
                    <w:left w:val="single" w:sz="1" w:space="0" w:color="000000"/>
                    <w:bottom w:val="single" w:sz="1" w:space="0" w:color="000000"/>
                  </w:tcBorders>
                  <w:shd w:val="clear" w:color="auto" w:fill="auto"/>
                </w:tcPr>
                <w:p w14:paraId="50EF0F1E" w14:textId="77777777" w:rsidR="00E00AB5" w:rsidRDefault="00E00AB5" w:rsidP="00576263">
                  <w:pPr>
                    <w:spacing w:after="0"/>
                    <w:ind w:firstLine="0"/>
                    <w:jc w:val="left"/>
                  </w:pPr>
                  <w:r>
                    <w:rPr>
                      <w:b/>
                      <w:bCs/>
                    </w:rPr>
                    <w:t>ΦΟΡΟΙ</w:t>
                  </w:r>
                </w:p>
                <w:p w14:paraId="7E23C763"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3DA52AD5" w14:textId="77777777" w:rsidR="00E00AB5" w:rsidRDefault="00E00AB5" w:rsidP="00576263">
                  <w:pPr>
                    <w:spacing w:after="0"/>
                    <w:ind w:firstLine="0"/>
                    <w:jc w:val="left"/>
                  </w:pPr>
                  <w:r>
                    <w:rPr>
                      <w:b/>
                      <w:bCs/>
                    </w:rPr>
                    <w:t>ΕΙΣΦΟΡΕΣ ΚΟΙΝΩΝΙΚΗΣ ΑΣΦΑΛΙΣΗΣ</w:t>
                  </w:r>
                </w:p>
              </w:tc>
            </w:tr>
            <w:tr w:rsidR="00E00AB5" w14:paraId="66051A2E" w14:textId="77777777">
              <w:tc>
                <w:tcPr>
                  <w:tcW w:w="2036" w:type="dxa"/>
                  <w:tcBorders>
                    <w:left w:val="single" w:sz="1" w:space="0" w:color="000000"/>
                    <w:bottom w:val="single" w:sz="1" w:space="0" w:color="000000"/>
                  </w:tcBorders>
                  <w:shd w:val="clear" w:color="auto" w:fill="auto"/>
                </w:tcPr>
                <w:p w14:paraId="4D88B288" w14:textId="77777777" w:rsidR="00576263" w:rsidRDefault="00576263" w:rsidP="00576263">
                  <w:pPr>
                    <w:spacing w:after="0"/>
                    <w:ind w:firstLine="0"/>
                  </w:pPr>
                </w:p>
                <w:p w14:paraId="1035E39A" w14:textId="77777777" w:rsidR="00E00AB5" w:rsidRDefault="00E00AB5" w:rsidP="00576263">
                  <w:pPr>
                    <w:spacing w:after="0"/>
                    <w:ind w:firstLine="0"/>
                  </w:pPr>
                  <w:r>
                    <w:t>α)[……]·</w:t>
                  </w:r>
                </w:p>
                <w:p w14:paraId="7E693666" w14:textId="77777777" w:rsidR="00E00AB5" w:rsidRDefault="00E00AB5" w:rsidP="00576263">
                  <w:pPr>
                    <w:spacing w:after="0"/>
                    <w:ind w:firstLine="0"/>
                  </w:pPr>
                </w:p>
                <w:p w14:paraId="2558F4BF" w14:textId="77777777" w:rsidR="00E00AB5" w:rsidRDefault="00E00AB5" w:rsidP="00576263">
                  <w:pPr>
                    <w:spacing w:after="0"/>
                    <w:ind w:firstLine="0"/>
                  </w:pPr>
                  <w:r>
                    <w:t>β)[……]</w:t>
                  </w:r>
                </w:p>
                <w:p w14:paraId="60B20971" w14:textId="77777777" w:rsidR="00576263" w:rsidRDefault="00576263" w:rsidP="00576263">
                  <w:pPr>
                    <w:spacing w:after="0"/>
                    <w:ind w:firstLine="0"/>
                  </w:pPr>
                </w:p>
                <w:p w14:paraId="29212DE3" w14:textId="77777777" w:rsidR="00576263" w:rsidRDefault="00576263" w:rsidP="00576263">
                  <w:pPr>
                    <w:spacing w:after="0"/>
                    <w:ind w:firstLine="0"/>
                  </w:pPr>
                </w:p>
                <w:p w14:paraId="78EA1E46" w14:textId="77777777" w:rsidR="00E00AB5" w:rsidRDefault="00E00AB5" w:rsidP="00576263">
                  <w:pPr>
                    <w:spacing w:after="0"/>
                    <w:ind w:firstLine="0"/>
                  </w:pPr>
                  <w:r>
                    <w:t xml:space="preserve">γ.1) [] Ναι [] Όχι </w:t>
                  </w:r>
                </w:p>
                <w:p w14:paraId="48986834" w14:textId="77777777" w:rsidR="00E00AB5" w:rsidRDefault="00E00AB5" w:rsidP="00576263">
                  <w:pPr>
                    <w:spacing w:after="0"/>
                    <w:ind w:firstLine="0"/>
                  </w:pPr>
                  <w:r>
                    <w:t xml:space="preserve">-[] Ναι [] Όχι </w:t>
                  </w:r>
                </w:p>
                <w:p w14:paraId="19E267A3" w14:textId="77777777" w:rsidR="00576263" w:rsidRDefault="00576263" w:rsidP="00576263">
                  <w:pPr>
                    <w:spacing w:after="0"/>
                    <w:ind w:firstLine="0"/>
                  </w:pPr>
                </w:p>
                <w:p w14:paraId="1DAE9C67" w14:textId="77777777" w:rsidR="00E00AB5" w:rsidRDefault="00E00AB5" w:rsidP="00576263">
                  <w:pPr>
                    <w:spacing w:after="0"/>
                    <w:ind w:firstLine="0"/>
                  </w:pPr>
                  <w:r>
                    <w:t>-[……]·</w:t>
                  </w:r>
                </w:p>
                <w:p w14:paraId="4EB2DA22" w14:textId="77777777" w:rsidR="00576263" w:rsidRDefault="00576263" w:rsidP="00576263">
                  <w:pPr>
                    <w:spacing w:after="0"/>
                    <w:ind w:firstLine="0"/>
                  </w:pPr>
                </w:p>
                <w:p w14:paraId="3E672577" w14:textId="77777777" w:rsidR="00E00AB5" w:rsidRDefault="00E00AB5" w:rsidP="00576263">
                  <w:pPr>
                    <w:spacing w:after="0"/>
                    <w:ind w:firstLine="0"/>
                  </w:pPr>
                  <w:r>
                    <w:t>-[……]·</w:t>
                  </w:r>
                </w:p>
                <w:p w14:paraId="16151B47" w14:textId="77777777" w:rsidR="00E00AB5" w:rsidRDefault="00E00AB5" w:rsidP="00576263">
                  <w:pPr>
                    <w:spacing w:after="0"/>
                    <w:ind w:firstLine="0"/>
                  </w:pPr>
                </w:p>
                <w:p w14:paraId="42C42C7D" w14:textId="77777777" w:rsidR="00E00AB5" w:rsidRDefault="00E00AB5" w:rsidP="00576263">
                  <w:pPr>
                    <w:spacing w:after="0"/>
                    <w:ind w:firstLine="0"/>
                  </w:pPr>
                </w:p>
                <w:p w14:paraId="7AEB8C00" w14:textId="77777777" w:rsidR="00E00AB5" w:rsidRDefault="00E00AB5" w:rsidP="00576263">
                  <w:pPr>
                    <w:spacing w:after="0"/>
                    <w:ind w:firstLine="0"/>
                  </w:pPr>
                  <w:r>
                    <w:t>γ.2)[……]·</w:t>
                  </w:r>
                </w:p>
                <w:p w14:paraId="3966DEFA" w14:textId="77777777" w:rsidR="00E00AB5" w:rsidRDefault="00E00AB5" w:rsidP="00576263">
                  <w:pPr>
                    <w:spacing w:after="0"/>
                    <w:ind w:firstLine="0"/>
                    <w:rPr>
                      <w:sz w:val="21"/>
                      <w:szCs w:val="21"/>
                    </w:rPr>
                  </w:pPr>
                  <w:r>
                    <w:t xml:space="preserve">δ) [] Ναι [] Όχι </w:t>
                  </w:r>
                </w:p>
                <w:p w14:paraId="3A84E3C7" w14:textId="77777777" w:rsidR="00E00AB5" w:rsidRDefault="00E00AB5" w:rsidP="00576263">
                  <w:pPr>
                    <w:spacing w:after="0"/>
                    <w:ind w:firstLine="0"/>
                    <w:jc w:val="left"/>
                  </w:pPr>
                  <w:r>
                    <w:rPr>
                      <w:sz w:val="21"/>
                      <w:szCs w:val="21"/>
                    </w:rPr>
                    <w:t>Εάν ναι, να αναφερθούν λεπτομερείς πληροφορίες</w:t>
                  </w:r>
                </w:p>
                <w:p w14:paraId="172323A9"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3A1BC01E" w14:textId="77777777" w:rsidR="00576263" w:rsidRDefault="00576263" w:rsidP="00576263">
                  <w:pPr>
                    <w:spacing w:after="0"/>
                    <w:ind w:firstLine="0"/>
                  </w:pPr>
                </w:p>
                <w:p w14:paraId="55A621CE" w14:textId="77777777" w:rsidR="00E00AB5" w:rsidRDefault="00E00AB5" w:rsidP="00576263">
                  <w:pPr>
                    <w:spacing w:after="0"/>
                    <w:ind w:firstLine="0"/>
                  </w:pPr>
                  <w:r>
                    <w:t>α)[……]·</w:t>
                  </w:r>
                </w:p>
                <w:p w14:paraId="616BACAF" w14:textId="77777777" w:rsidR="00E00AB5" w:rsidRDefault="00E00AB5" w:rsidP="00576263">
                  <w:pPr>
                    <w:spacing w:after="0"/>
                    <w:ind w:firstLine="0"/>
                  </w:pPr>
                </w:p>
                <w:p w14:paraId="7ACC8F09" w14:textId="77777777" w:rsidR="00E00AB5" w:rsidRDefault="00E00AB5" w:rsidP="00576263">
                  <w:pPr>
                    <w:spacing w:after="0"/>
                    <w:ind w:firstLine="0"/>
                  </w:pPr>
                  <w:r>
                    <w:t>β)[……]</w:t>
                  </w:r>
                </w:p>
                <w:p w14:paraId="149847D4" w14:textId="77777777" w:rsidR="00576263" w:rsidRDefault="00576263" w:rsidP="00576263">
                  <w:pPr>
                    <w:spacing w:after="0"/>
                    <w:ind w:firstLine="0"/>
                  </w:pPr>
                </w:p>
                <w:p w14:paraId="310857B9" w14:textId="77777777" w:rsidR="00576263" w:rsidRDefault="00576263" w:rsidP="00576263">
                  <w:pPr>
                    <w:spacing w:after="0"/>
                    <w:ind w:firstLine="0"/>
                  </w:pPr>
                </w:p>
                <w:p w14:paraId="281A2787" w14:textId="77777777" w:rsidR="00E00AB5" w:rsidRDefault="00E00AB5" w:rsidP="00576263">
                  <w:pPr>
                    <w:spacing w:after="0"/>
                    <w:ind w:firstLine="0"/>
                  </w:pPr>
                  <w:r>
                    <w:t xml:space="preserve">γ.1) [] Ναι [] Όχι </w:t>
                  </w:r>
                </w:p>
                <w:p w14:paraId="0E6B3F49" w14:textId="77777777" w:rsidR="00E00AB5" w:rsidRDefault="00E00AB5" w:rsidP="00576263">
                  <w:pPr>
                    <w:spacing w:after="0"/>
                    <w:ind w:firstLine="0"/>
                  </w:pPr>
                  <w:r>
                    <w:t xml:space="preserve">-[] Ναι [] Όχι </w:t>
                  </w:r>
                </w:p>
                <w:p w14:paraId="436793CF" w14:textId="77777777" w:rsidR="00576263" w:rsidRDefault="00576263" w:rsidP="00576263">
                  <w:pPr>
                    <w:spacing w:after="0"/>
                    <w:ind w:firstLine="0"/>
                  </w:pPr>
                </w:p>
                <w:p w14:paraId="779E4031" w14:textId="77777777" w:rsidR="00E00AB5" w:rsidRDefault="00E00AB5" w:rsidP="00576263">
                  <w:pPr>
                    <w:spacing w:after="0"/>
                    <w:ind w:firstLine="0"/>
                  </w:pPr>
                  <w:r>
                    <w:t>-[……]·</w:t>
                  </w:r>
                </w:p>
                <w:p w14:paraId="0D118965" w14:textId="77777777" w:rsidR="00576263" w:rsidRDefault="00576263" w:rsidP="00576263">
                  <w:pPr>
                    <w:spacing w:after="0"/>
                    <w:ind w:firstLine="0"/>
                  </w:pPr>
                </w:p>
                <w:p w14:paraId="74D0A940" w14:textId="77777777" w:rsidR="00E00AB5" w:rsidRDefault="00E00AB5" w:rsidP="00576263">
                  <w:pPr>
                    <w:spacing w:after="0"/>
                    <w:ind w:firstLine="0"/>
                  </w:pPr>
                  <w:r>
                    <w:t>-[……]·</w:t>
                  </w:r>
                </w:p>
                <w:p w14:paraId="03F9F9FC" w14:textId="77777777" w:rsidR="00E00AB5" w:rsidRDefault="00E00AB5" w:rsidP="00576263">
                  <w:pPr>
                    <w:spacing w:after="0"/>
                    <w:ind w:firstLine="0"/>
                  </w:pPr>
                </w:p>
                <w:p w14:paraId="27F7E43B" w14:textId="77777777" w:rsidR="00E00AB5" w:rsidRDefault="00E00AB5" w:rsidP="00576263">
                  <w:pPr>
                    <w:spacing w:after="0"/>
                    <w:ind w:firstLine="0"/>
                  </w:pPr>
                </w:p>
                <w:p w14:paraId="6BFB814D" w14:textId="77777777" w:rsidR="00E00AB5" w:rsidRDefault="00E00AB5" w:rsidP="00576263">
                  <w:pPr>
                    <w:spacing w:after="0"/>
                    <w:ind w:firstLine="0"/>
                  </w:pPr>
                  <w:r>
                    <w:t>γ.2)[……]·</w:t>
                  </w:r>
                </w:p>
                <w:p w14:paraId="2A9C46F5" w14:textId="77777777" w:rsidR="00E00AB5" w:rsidRDefault="00E00AB5" w:rsidP="00576263">
                  <w:pPr>
                    <w:spacing w:after="0"/>
                    <w:ind w:firstLine="0"/>
                  </w:pPr>
                  <w:r>
                    <w:t xml:space="preserve">δ) [] Ναι [] Όχι </w:t>
                  </w:r>
                </w:p>
                <w:p w14:paraId="485AF2B4" w14:textId="77777777" w:rsidR="00E00AB5" w:rsidRDefault="00E00AB5" w:rsidP="00576263">
                  <w:pPr>
                    <w:spacing w:after="0"/>
                    <w:ind w:firstLine="0"/>
                    <w:jc w:val="left"/>
                  </w:pPr>
                  <w:r>
                    <w:t>Εάν ναι, να αναφερθούν λεπτομερείς πληροφορίες</w:t>
                  </w:r>
                </w:p>
                <w:p w14:paraId="641DCB17" w14:textId="77777777" w:rsidR="00E00AB5" w:rsidRDefault="00E00AB5" w:rsidP="00576263">
                  <w:pPr>
                    <w:spacing w:after="0"/>
                    <w:ind w:firstLine="0"/>
                  </w:pPr>
                  <w:r>
                    <w:t>[……]</w:t>
                  </w:r>
                </w:p>
              </w:tc>
            </w:tr>
          </w:tbl>
          <w:p w14:paraId="6CCA34F8" w14:textId="77777777" w:rsidR="00E00AB5" w:rsidRDefault="00E00AB5" w:rsidP="00576263">
            <w:pPr>
              <w:spacing w:after="0"/>
              <w:ind w:firstLine="0"/>
              <w:jc w:val="left"/>
            </w:pPr>
          </w:p>
        </w:tc>
      </w:tr>
      <w:tr w:rsidR="00E00AB5" w14:paraId="0FE62F3A"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6ADA2C34"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EDEB230"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14:paraId="5066B979" w14:textId="77777777" w:rsidR="00E00AB5" w:rsidRDefault="00E00AB5" w:rsidP="00576263">
            <w:pPr>
              <w:spacing w:after="0"/>
              <w:ind w:firstLine="0"/>
              <w:jc w:val="left"/>
            </w:pPr>
            <w:r>
              <w:rPr>
                <w:i/>
              </w:rPr>
              <w:t>[……][……][……]</w:t>
            </w:r>
          </w:p>
        </w:tc>
      </w:tr>
    </w:tbl>
    <w:p w14:paraId="0CAE7680" w14:textId="77777777" w:rsidR="00E00AB5" w:rsidRDefault="00E00AB5">
      <w:pPr>
        <w:pStyle w:val="SectionTitle"/>
        <w:ind w:firstLine="0"/>
      </w:pPr>
    </w:p>
    <w:p w14:paraId="1C04C958"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279174F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EACFB53"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328E7F" w14:textId="77777777" w:rsidR="00E00AB5" w:rsidRDefault="00E00AB5" w:rsidP="00576263">
            <w:pPr>
              <w:spacing w:after="0"/>
              <w:ind w:firstLine="0"/>
            </w:pPr>
            <w:r>
              <w:rPr>
                <w:b/>
                <w:i/>
              </w:rPr>
              <w:t>Απάντηση:</w:t>
            </w:r>
          </w:p>
        </w:tc>
      </w:tr>
      <w:tr w:rsidR="00E00AB5" w14:paraId="58E15B5F" w14:textId="77777777">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24188AB"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724C689" w14:textId="77777777" w:rsidR="00E00AB5" w:rsidRDefault="00E00AB5" w:rsidP="00576263">
            <w:pPr>
              <w:spacing w:after="0"/>
              <w:ind w:firstLine="0"/>
            </w:pPr>
            <w:r>
              <w:t>[] Ναι [] Όχι</w:t>
            </w:r>
          </w:p>
        </w:tc>
      </w:tr>
      <w:tr w:rsidR="00E00AB5" w14:paraId="7E99E620" w14:textId="7777777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587B310A"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152B32" w14:textId="77777777" w:rsidR="00576263" w:rsidRDefault="00576263" w:rsidP="00576263">
            <w:pPr>
              <w:spacing w:after="0"/>
              <w:ind w:firstLine="0"/>
              <w:jc w:val="left"/>
              <w:rPr>
                <w:b/>
              </w:rPr>
            </w:pPr>
          </w:p>
          <w:p w14:paraId="0C26D97C" w14:textId="77777777" w:rsidR="00576263" w:rsidRDefault="00576263" w:rsidP="00576263">
            <w:pPr>
              <w:spacing w:after="0"/>
              <w:ind w:firstLine="0"/>
              <w:jc w:val="left"/>
              <w:rPr>
                <w:b/>
              </w:rPr>
            </w:pPr>
          </w:p>
          <w:p w14:paraId="497225FD"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3B2840BD" w14:textId="77777777" w:rsidR="00E00AB5" w:rsidRDefault="00E00AB5" w:rsidP="00576263">
            <w:pPr>
              <w:spacing w:after="0"/>
              <w:ind w:firstLine="0"/>
              <w:jc w:val="left"/>
              <w:rPr>
                <w:b/>
              </w:rPr>
            </w:pPr>
            <w:r>
              <w:t>[] Ναι [] Όχι</w:t>
            </w:r>
          </w:p>
          <w:p w14:paraId="124866BC"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4AA4325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11E63CA"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14:paraId="35E73A7D" w14:textId="77777777" w:rsidR="00E00AB5" w:rsidRDefault="00E00AB5" w:rsidP="00576263">
            <w:pPr>
              <w:spacing w:after="0"/>
              <w:ind w:firstLine="0"/>
            </w:pPr>
            <w:r>
              <w:t xml:space="preserve">α) πτώχευση, ή </w:t>
            </w:r>
          </w:p>
          <w:p w14:paraId="02BB9BDD" w14:textId="77777777" w:rsidR="00E00AB5" w:rsidRDefault="00E00AB5" w:rsidP="00576263">
            <w:pPr>
              <w:spacing w:after="0"/>
              <w:ind w:firstLine="0"/>
            </w:pPr>
            <w:r>
              <w:t>β) διαδικασία εξυγίανσης, ή</w:t>
            </w:r>
          </w:p>
          <w:p w14:paraId="72572794" w14:textId="77777777" w:rsidR="00E00AB5" w:rsidRDefault="00E00AB5" w:rsidP="00576263">
            <w:pPr>
              <w:spacing w:after="0"/>
              <w:ind w:firstLine="0"/>
            </w:pPr>
            <w:r>
              <w:t>γ) ειδική εκκαθάριση, ή</w:t>
            </w:r>
          </w:p>
          <w:p w14:paraId="14963EC0" w14:textId="77777777" w:rsidR="00E00AB5" w:rsidRDefault="00E00AB5" w:rsidP="00576263">
            <w:pPr>
              <w:spacing w:after="0"/>
              <w:ind w:firstLine="0"/>
            </w:pPr>
            <w:r>
              <w:t>δ) αναγκαστική διαχείριση από εκκαθαριστή ή από το δικαστήριο, ή</w:t>
            </w:r>
          </w:p>
          <w:p w14:paraId="62F1F808" w14:textId="77777777" w:rsidR="00E00AB5" w:rsidRDefault="00E00AB5" w:rsidP="00576263">
            <w:pPr>
              <w:spacing w:after="0"/>
              <w:ind w:firstLine="0"/>
            </w:pPr>
            <w:r>
              <w:t xml:space="preserve">ε) έχει υπαχθεί σε διαδικασία πτωχευτικού συμβιβασμού, ή </w:t>
            </w:r>
          </w:p>
          <w:p w14:paraId="77C53228" w14:textId="77777777" w:rsidR="00E00AB5" w:rsidRDefault="00E00AB5" w:rsidP="00576263">
            <w:pPr>
              <w:spacing w:after="0"/>
              <w:ind w:firstLine="0"/>
              <w:rPr>
                <w:color w:val="000000"/>
              </w:rPr>
            </w:pPr>
            <w:r>
              <w:t xml:space="preserve">στ) αναστολή επιχειρηματικών δραστηριοτήτων, ή </w:t>
            </w:r>
          </w:p>
          <w:p w14:paraId="63220DE8" w14:textId="77777777"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2C7C7458" w14:textId="77777777" w:rsidR="00E00AB5" w:rsidRDefault="00E00AB5" w:rsidP="00576263">
            <w:pPr>
              <w:spacing w:after="0"/>
              <w:ind w:firstLine="0"/>
            </w:pPr>
            <w:r>
              <w:t>Εάν ναι:</w:t>
            </w:r>
          </w:p>
          <w:p w14:paraId="3D881F7F" w14:textId="77777777" w:rsidR="00E00AB5" w:rsidRDefault="00E00AB5" w:rsidP="00576263">
            <w:pPr>
              <w:spacing w:after="0"/>
              <w:ind w:firstLine="0"/>
            </w:pPr>
            <w:r>
              <w:t>- Παραθέστε λεπτομερή στοιχεία:</w:t>
            </w:r>
          </w:p>
          <w:p w14:paraId="2A2D2893" w14:textId="77777777"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14:paraId="217A5649"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4D01EA" w14:textId="77777777" w:rsidR="00E00AB5" w:rsidRDefault="00E00AB5" w:rsidP="00576263">
            <w:pPr>
              <w:snapToGrid w:val="0"/>
              <w:spacing w:after="0"/>
              <w:ind w:firstLine="0"/>
              <w:jc w:val="left"/>
            </w:pPr>
            <w:r>
              <w:t>[] Ναι [] Όχι</w:t>
            </w:r>
          </w:p>
          <w:p w14:paraId="3E4F4E37" w14:textId="77777777" w:rsidR="00E00AB5" w:rsidRDefault="00E00AB5" w:rsidP="00576263">
            <w:pPr>
              <w:snapToGrid w:val="0"/>
              <w:spacing w:after="0"/>
              <w:ind w:firstLine="0"/>
              <w:jc w:val="left"/>
            </w:pPr>
          </w:p>
          <w:p w14:paraId="03787684" w14:textId="77777777" w:rsidR="00E00AB5" w:rsidRDefault="00E00AB5" w:rsidP="00576263">
            <w:pPr>
              <w:snapToGrid w:val="0"/>
              <w:spacing w:after="0"/>
              <w:ind w:firstLine="0"/>
              <w:jc w:val="left"/>
            </w:pPr>
          </w:p>
          <w:p w14:paraId="3F6753F6" w14:textId="77777777" w:rsidR="00E00AB5" w:rsidRDefault="00E00AB5" w:rsidP="00576263">
            <w:pPr>
              <w:snapToGrid w:val="0"/>
              <w:spacing w:after="0"/>
              <w:ind w:firstLine="0"/>
              <w:jc w:val="left"/>
            </w:pPr>
          </w:p>
          <w:p w14:paraId="7A0CCC12" w14:textId="77777777" w:rsidR="00E00AB5" w:rsidRDefault="00E00AB5" w:rsidP="00576263">
            <w:pPr>
              <w:snapToGrid w:val="0"/>
              <w:spacing w:after="0"/>
              <w:ind w:firstLine="0"/>
              <w:jc w:val="left"/>
            </w:pPr>
          </w:p>
          <w:p w14:paraId="57FDC839" w14:textId="77777777" w:rsidR="00E00AB5" w:rsidRDefault="00E00AB5" w:rsidP="00576263">
            <w:pPr>
              <w:snapToGrid w:val="0"/>
              <w:spacing w:after="0"/>
              <w:ind w:firstLine="0"/>
              <w:jc w:val="left"/>
            </w:pPr>
          </w:p>
          <w:p w14:paraId="3DF70BF2" w14:textId="77777777" w:rsidR="00E00AB5" w:rsidRDefault="00E00AB5" w:rsidP="00576263">
            <w:pPr>
              <w:snapToGrid w:val="0"/>
              <w:spacing w:after="0"/>
              <w:ind w:firstLine="0"/>
              <w:jc w:val="left"/>
            </w:pPr>
          </w:p>
          <w:p w14:paraId="49922991" w14:textId="77777777" w:rsidR="00E00AB5" w:rsidRDefault="00E00AB5" w:rsidP="00576263">
            <w:pPr>
              <w:snapToGrid w:val="0"/>
              <w:spacing w:after="0"/>
              <w:ind w:firstLine="0"/>
              <w:jc w:val="left"/>
            </w:pPr>
          </w:p>
          <w:p w14:paraId="075173AD" w14:textId="77777777" w:rsidR="00E00AB5" w:rsidRDefault="00E00AB5" w:rsidP="00576263">
            <w:pPr>
              <w:snapToGrid w:val="0"/>
              <w:spacing w:after="0"/>
              <w:ind w:firstLine="0"/>
              <w:jc w:val="left"/>
            </w:pPr>
          </w:p>
          <w:p w14:paraId="5ACF58B6" w14:textId="77777777" w:rsidR="00E00AB5" w:rsidRDefault="00E00AB5" w:rsidP="00576263">
            <w:pPr>
              <w:snapToGrid w:val="0"/>
              <w:spacing w:after="0"/>
              <w:ind w:firstLine="0"/>
              <w:jc w:val="left"/>
            </w:pPr>
          </w:p>
          <w:p w14:paraId="5F8B260B" w14:textId="77777777" w:rsidR="00E00AB5" w:rsidRDefault="00E00AB5" w:rsidP="00576263">
            <w:pPr>
              <w:snapToGrid w:val="0"/>
              <w:spacing w:after="0"/>
              <w:ind w:firstLine="0"/>
              <w:jc w:val="left"/>
            </w:pPr>
          </w:p>
          <w:p w14:paraId="783F4B5C" w14:textId="77777777" w:rsidR="00E00AB5" w:rsidRDefault="00E00AB5" w:rsidP="00576263">
            <w:pPr>
              <w:snapToGrid w:val="0"/>
              <w:spacing w:after="0"/>
              <w:ind w:firstLine="0"/>
              <w:jc w:val="left"/>
            </w:pPr>
          </w:p>
          <w:p w14:paraId="2F3B00AF" w14:textId="77777777" w:rsidR="00576263" w:rsidRDefault="00576263" w:rsidP="00576263">
            <w:pPr>
              <w:spacing w:after="0"/>
              <w:ind w:firstLine="0"/>
              <w:jc w:val="left"/>
            </w:pPr>
          </w:p>
          <w:p w14:paraId="05960196" w14:textId="77777777" w:rsidR="00576263" w:rsidRDefault="00576263" w:rsidP="00576263">
            <w:pPr>
              <w:spacing w:after="0"/>
              <w:ind w:firstLine="0"/>
              <w:jc w:val="left"/>
            </w:pPr>
          </w:p>
          <w:p w14:paraId="66C779F5" w14:textId="77777777" w:rsidR="00576263" w:rsidRDefault="00576263" w:rsidP="00576263">
            <w:pPr>
              <w:spacing w:after="0"/>
              <w:ind w:firstLine="0"/>
              <w:jc w:val="left"/>
            </w:pPr>
          </w:p>
          <w:p w14:paraId="0D9E9B20" w14:textId="77777777" w:rsidR="00576263" w:rsidRDefault="00576263" w:rsidP="00576263">
            <w:pPr>
              <w:spacing w:after="0"/>
              <w:ind w:firstLine="0"/>
              <w:jc w:val="left"/>
            </w:pPr>
          </w:p>
          <w:p w14:paraId="18B1DC6A" w14:textId="77777777" w:rsidR="00E00AB5" w:rsidRDefault="00E00AB5" w:rsidP="00576263">
            <w:pPr>
              <w:spacing w:after="0"/>
              <w:ind w:firstLine="0"/>
              <w:jc w:val="left"/>
            </w:pPr>
            <w:r>
              <w:t>-[.......................]</w:t>
            </w:r>
          </w:p>
          <w:p w14:paraId="7A61946A" w14:textId="77777777" w:rsidR="00E00AB5" w:rsidRDefault="00E00AB5" w:rsidP="00576263">
            <w:pPr>
              <w:spacing w:after="0"/>
              <w:ind w:firstLine="0"/>
              <w:jc w:val="left"/>
            </w:pPr>
            <w:r>
              <w:t>-[.......................]</w:t>
            </w:r>
          </w:p>
          <w:p w14:paraId="0C879268" w14:textId="77777777" w:rsidR="00E00AB5" w:rsidRDefault="00E00AB5" w:rsidP="00576263">
            <w:pPr>
              <w:spacing w:after="0"/>
              <w:ind w:firstLine="0"/>
              <w:jc w:val="left"/>
            </w:pPr>
          </w:p>
          <w:p w14:paraId="480868D6" w14:textId="77777777" w:rsidR="00E00AB5" w:rsidRDefault="00E00AB5" w:rsidP="00576263">
            <w:pPr>
              <w:spacing w:after="0"/>
              <w:ind w:firstLine="0"/>
              <w:jc w:val="left"/>
            </w:pPr>
          </w:p>
          <w:p w14:paraId="05AAB768" w14:textId="77777777" w:rsidR="00E00AB5" w:rsidRDefault="00E00AB5" w:rsidP="00576263">
            <w:pPr>
              <w:spacing w:after="0"/>
              <w:ind w:firstLine="0"/>
              <w:jc w:val="left"/>
            </w:pPr>
          </w:p>
          <w:p w14:paraId="014AC636" w14:textId="77777777" w:rsidR="00576263" w:rsidRDefault="00576263" w:rsidP="00576263">
            <w:pPr>
              <w:spacing w:after="0"/>
              <w:ind w:firstLine="0"/>
              <w:jc w:val="left"/>
              <w:rPr>
                <w:i/>
              </w:rPr>
            </w:pPr>
          </w:p>
          <w:p w14:paraId="2CA2A64A" w14:textId="77777777" w:rsidR="00576263" w:rsidRDefault="00576263" w:rsidP="00576263">
            <w:pPr>
              <w:spacing w:after="0"/>
              <w:ind w:firstLine="0"/>
              <w:jc w:val="left"/>
              <w:rPr>
                <w:i/>
              </w:rPr>
            </w:pPr>
          </w:p>
          <w:p w14:paraId="76D21FD9" w14:textId="77777777" w:rsidR="00576263" w:rsidRDefault="00576263" w:rsidP="00576263">
            <w:pPr>
              <w:spacing w:after="0"/>
              <w:ind w:firstLine="0"/>
              <w:jc w:val="left"/>
              <w:rPr>
                <w:i/>
              </w:rPr>
            </w:pPr>
          </w:p>
          <w:p w14:paraId="761CD1A9"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54D64CD2" w14:textId="7777777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82CD7E7"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14:paraId="0B6382A7" w14:textId="77777777"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397E9F5" w14:textId="77777777" w:rsidR="00E00AB5" w:rsidRDefault="00E00AB5" w:rsidP="00576263">
            <w:pPr>
              <w:spacing w:after="0"/>
              <w:ind w:firstLine="0"/>
              <w:jc w:val="left"/>
            </w:pPr>
            <w:r>
              <w:lastRenderedPageBreak/>
              <w:t>[] Ναι [] Όχι</w:t>
            </w:r>
          </w:p>
          <w:p w14:paraId="75F712B3" w14:textId="77777777" w:rsidR="00E00AB5" w:rsidRDefault="00E00AB5" w:rsidP="00576263">
            <w:pPr>
              <w:spacing w:after="0"/>
              <w:ind w:firstLine="0"/>
            </w:pPr>
          </w:p>
          <w:p w14:paraId="22954DCC" w14:textId="77777777" w:rsidR="00E00AB5" w:rsidRDefault="00E00AB5" w:rsidP="00576263">
            <w:pPr>
              <w:spacing w:after="0"/>
              <w:ind w:firstLine="0"/>
            </w:pPr>
            <w:r>
              <w:t>[.......................]</w:t>
            </w:r>
          </w:p>
        </w:tc>
      </w:tr>
      <w:tr w:rsidR="00E00AB5" w14:paraId="61BC5AFD" w14:textId="77777777">
        <w:trPr>
          <w:trHeight w:val="257"/>
          <w:jc w:val="center"/>
        </w:trPr>
        <w:tc>
          <w:tcPr>
            <w:tcW w:w="4479" w:type="dxa"/>
            <w:vMerge/>
            <w:tcBorders>
              <w:left w:val="single" w:sz="4" w:space="0" w:color="000000"/>
              <w:bottom w:val="single" w:sz="4" w:space="0" w:color="000000"/>
            </w:tcBorders>
            <w:shd w:val="clear" w:color="auto" w:fill="auto"/>
          </w:tcPr>
          <w:p w14:paraId="3C4DF998"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166D05E0" w14:textId="77777777" w:rsidR="00576263" w:rsidRDefault="00576263" w:rsidP="00576263">
            <w:pPr>
              <w:spacing w:after="0"/>
              <w:ind w:firstLine="0"/>
              <w:rPr>
                <w:b/>
              </w:rPr>
            </w:pPr>
          </w:p>
          <w:p w14:paraId="6F872B0E"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2F8B9945" w14:textId="77777777" w:rsidR="00E00AB5" w:rsidRDefault="00E00AB5" w:rsidP="00576263">
            <w:pPr>
              <w:spacing w:after="0"/>
              <w:ind w:firstLine="0"/>
              <w:jc w:val="left"/>
              <w:rPr>
                <w:b/>
              </w:rPr>
            </w:pPr>
            <w:r>
              <w:t>[] Ναι [] Όχι</w:t>
            </w:r>
          </w:p>
          <w:p w14:paraId="1983B62C"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6CF0821C" w14:textId="77777777" w:rsidR="00E00AB5" w:rsidRDefault="00E00AB5" w:rsidP="00576263">
            <w:pPr>
              <w:spacing w:after="0"/>
              <w:ind w:firstLine="0"/>
              <w:jc w:val="left"/>
            </w:pPr>
            <w:r>
              <w:t>[..........……]</w:t>
            </w:r>
          </w:p>
        </w:tc>
      </w:tr>
      <w:tr w:rsidR="00576263" w14:paraId="0C030B7B" w14:textId="77777777">
        <w:trPr>
          <w:trHeight w:val="1544"/>
          <w:jc w:val="center"/>
        </w:trPr>
        <w:tc>
          <w:tcPr>
            <w:tcW w:w="4479" w:type="dxa"/>
            <w:vMerge w:val="restart"/>
            <w:tcBorders>
              <w:left w:val="single" w:sz="4" w:space="0" w:color="000000"/>
              <w:bottom w:val="single" w:sz="4" w:space="0" w:color="000000"/>
            </w:tcBorders>
            <w:shd w:val="clear" w:color="auto" w:fill="auto"/>
          </w:tcPr>
          <w:p w14:paraId="11FB8EA1"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7A9B6D7B"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37C41453" w14:textId="77777777" w:rsidR="00576263" w:rsidRDefault="00576263" w:rsidP="00576263">
            <w:pPr>
              <w:spacing w:after="0"/>
              <w:ind w:firstLine="0"/>
              <w:jc w:val="left"/>
            </w:pPr>
            <w:r>
              <w:t>[] Ναι [] Όχι</w:t>
            </w:r>
          </w:p>
          <w:p w14:paraId="784C8BBE" w14:textId="77777777" w:rsidR="00576263" w:rsidRDefault="00576263" w:rsidP="00576263">
            <w:pPr>
              <w:spacing w:after="0"/>
              <w:ind w:firstLine="0"/>
              <w:jc w:val="left"/>
            </w:pPr>
          </w:p>
          <w:p w14:paraId="2B99DED4" w14:textId="77777777" w:rsidR="00576263" w:rsidRDefault="00576263" w:rsidP="00576263">
            <w:pPr>
              <w:spacing w:after="0"/>
              <w:ind w:firstLine="0"/>
              <w:jc w:val="left"/>
            </w:pPr>
          </w:p>
          <w:p w14:paraId="49062695" w14:textId="77777777" w:rsidR="00576263" w:rsidRDefault="00576263" w:rsidP="00576263">
            <w:pPr>
              <w:spacing w:after="0"/>
              <w:ind w:firstLine="0"/>
              <w:jc w:val="left"/>
            </w:pPr>
            <w:r>
              <w:t>[…...........]</w:t>
            </w:r>
          </w:p>
        </w:tc>
      </w:tr>
      <w:tr w:rsidR="00E00AB5" w14:paraId="40BCED54" w14:textId="77777777">
        <w:trPr>
          <w:trHeight w:val="514"/>
          <w:jc w:val="center"/>
        </w:trPr>
        <w:tc>
          <w:tcPr>
            <w:tcW w:w="4479" w:type="dxa"/>
            <w:vMerge/>
            <w:tcBorders>
              <w:left w:val="single" w:sz="4" w:space="0" w:color="000000"/>
              <w:bottom w:val="single" w:sz="4" w:space="0" w:color="000000"/>
            </w:tcBorders>
            <w:shd w:val="clear" w:color="auto" w:fill="auto"/>
          </w:tcPr>
          <w:p w14:paraId="6BDC2FFE"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92A19F5"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5F32C16A" w14:textId="77777777" w:rsidR="00E00AB5" w:rsidRDefault="00E00AB5" w:rsidP="00576263">
            <w:pPr>
              <w:spacing w:after="0"/>
              <w:ind w:firstLine="0"/>
              <w:jc w:val="left"/>
              <w:rPr>
                <w:b/>
              </w:rPr>
            </w:pPr>
            <w:r>
              <w:t>[] Ναι [] Όχι</w:t>
            </w:r>
          </w:p>
          <w:p w14:paraId="3932F1A0"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726C5319" w14:textId="77777777" w:rsidR="00E00AB5" w:rsidRDefault="00E00AB5" w:rsidP="00576263">
            <w:pPr>
              <w:spacing w:after="0"/>
              <w:ind w:firstLine="0"/>
              <w:jc w:val="left"/>
            </w:pPr>
            <w:r>
              <w:t>[……]</w:t>
            </w:r>
          </w:p>
        </w:tc>
      </w:tr>
      <w:tr w:rsidR="00E00AB5" w14:paraId="2AB23E41" w14:textId="77777777">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2AE9841C"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14:paraId="5B7E02C8"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3D9FFB" w14:textId="77777777" w:rsidR="00E00AB5" w:rsidRDefault="00E00AB5" w:rsidP="00576263">
            <w:pPr>
              <w:spacing w:after="0"/>
              <w:ind w:firstLine="0"/>
              <w:jc w:val="left"/>
            </w:pPr>
            <w:r>
              <w:t>[] Ναι [] Όχι</w:t>
            </w:r>
          </w:p>
          <w:p w14:paraId="332F142F" w14:textId="77777777" w:rsidR="00E00AB5" w:rsidRDefault="00E00AB5" w:rsidP="00576263">
            <w:pPr>
              <w:spacing w:after="0"/>
              <w:ind w:firstLine="0"/>
              <w:jc w:val="left"/>
            </w:pPr>
          </w:p>
          <w:p w14:paraId="30262B2A" w14:textId="77777777" w:rsidR="00E00AB5" w:rsidRDefault="00E00AB5" w:rsidP="00576263">
            <w:pPr>
              <w:spacing w:after="0"/>
              <w:ind w:firstLine="0"/>
              <w:jc w:val="left"/>
            </w:pPr>
          </w:p>
          <w:p w14:paraId="4352A6CD" w14:textId="77777777" w:rsidR="00280674" w:rsidRDefault="00280674" w:rsidP="00576263">
            <w:pPr>
              <w:spacing w:after="0"/>
              <w:ind w:firstLine="0"/>
              <w:jc w:val="left"/>
            </w:pPr>
          </w:p>
          <w:p w14:paraId="54D5D752" w14:textId="77777777" w:rsidR="00E00AB5" w:rsidRDefault="00E00AB5" w:rsidP="00576263">
            <w:pPr>
              <w:spacing w:after="0"/>
              <w:ind w:firstLine="0"/>
              <w:jc w:val="left"/>
            </w:pPr>
            <w:r>
              <w:t>[.........…]</w:t>
            </w:r>
          </w:p>
        </w:tc>
      </w:tr>
      <w:tr w:rsidR="00E00AB5" w14:paraId="13CED0A9" w14:textId="77777777">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130B18CF"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14:paraId="2BC384D5"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CBABBC" w14:textId="77777777" w:rsidR="00E00AB5" w:rsidRDefault="00E00AB5" w:rsidP="00576263">
            <w:pPr>
              <w:spacing w:after="0"/>
              <w:ind w:firstLine="0"/>
              <w:jc w:val="left"/>
            </w:pPr>
            <w:r>
              <w:t>[] Ναι [] Όχι</w:t>
            </w:r>
          </w:p>
          <w:p w14:paraId="4E88024B" w14:textId="77777777" w:rsidR="00E00AB5" w:rsidRDefault="00E00AB5" w:rsidP="00576263">
            <w:pPr>
              <w:spacing w:after="0"/>
              <w:ind w:firstLine="0"/>
              <w:jc w:val="left"/>
            </w:pPr>
          </w:p>
          <w:p w14:paraId="52CCDD86" w14:textId="77777777" w:rsidR="00E00AB5" w:rsidRDefault="00E00AB5" w:rsidP="00576263">
            <w:pPr>
              <w:spacing w:after="0"/>
              <w:ind w:firstLine="0"/>
              <w:jc w:val="left"/>
            </w:pPr>
          </w:p>
          <w:p w14:paraId="185B3533" w14:textId="77777777" w:rsidR="00E00AB5" w:rsidRDefault="00E00AB5" w:rsidP="00576263">
            <w:pPr>
              <w:spacing w:after="0"/>
              <w:ind w:firstLine="0"/>
              <w:jc w:val="left"/>
            </w:pPr>
          </w:p>
          <w:p w14:paraId="7E149EFE" w14:textId="77777777" w:rsidR="00E00AB5" w:rsidRDefault="00E00AB5" w:rsidP="00576263">
            <w:pPr>
              <w:spacing w:after="0"/>
              <w:ind w:firstLine="0"/>
              <w:jc w:val="left"/>
            </w:pPr>
          </w:p>
          <w:p w14:paraId="782482B0" w14:textId="77777777" w:rsidR="00280674" w:rsidRDefault="00280674" w:rsidP="00576263">
            <w:pPr>
              <w:spacing w:after="0"/>
              <w:ind w:firstLine="0"/>
              <w:jc w:val="left"/>
            </w:pPr>
          </w:p>
          <w:p w14:paraId="2BB68310" w14:textId="77777777" w:rsidR="00E00AB5" w:rsidRDefault="00E00AB5" w:rsidP="00576263">
            <w:pPr>
              <w:spacing w:after="0"/>
              <w:ind w:firstLine="0"/>
              <w:jc w:val="left"/>
            </w:pPr>
            <w:r>
              <w:t>[...................…]</w:t>
            </w:r>
          </w:p>
        </w:tc>
      </w:tr>
      <w:tr w:rsidR="00E00AB5" w14:paraId="4F79E795" w14:textId="7777777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0027A0B1"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0B4C49BF"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8B5D4A5" w14:textId="77777777" w:rsidR="00E00AB5" w:rsidRDefault="00E00AB5" w:rsidP="00576263">
            <w:pPr>
              <w:spacing w:after="0"/>
              <w:ind w:firstLine="0"/>
              <w:jc w:val="left"/>
            </w:pPr>
            <w:r>
              <w:t>[] Ναι [] Όχι</w:t>
            </w:r>
          </w:p>
          <w:p w14:paraId="42AB7EE5" w14:textId="77777777" w:rsidR="00E00AB5" w:rsidRDefault="00E00AB5" w:rsidP="00576263">
            <w:pPr>
              <w:spacing w:after="0"/>
              <w:ind w:firstLine="0"/>
              <w:jc w:val="left"/>
            </w:pPr>
          </w:p>
          <w:p w14:paraId="482FF448" w14:textId="77777777" w:rsidR="00576263" w:rsidRDefault="00576263" w:rsidP="00576263">
            <w:pPr>
              <w:spacing w:after="0"/>
              <w:ind w:firstLine="0"/>
              <w:jc w:val="left"/>
            </w:pPr>
          </w:p>
          <w:p w14:paraId="72BB3FFA" w14:textId="77777777" w:rsidR="00576263" w:rsidRDefault="00576263" w:rsidP="00576263">
            <w:pPr>
              <w:spacing w:after="0"/>
              <w:ind w:firstLine="0"/>
              <w:jc w:val="left"/>
            </w:pPr>
          </w:p>
          <w:p w14:paraId="14924126" w14:textId="77777777" w:rsidR="00576263" w:rsidRDefault="00576263" w:rsidP="00576263">
            <w:pPr>
              <w:spacing w:after="0"/>
              <w:ind w:firstLine="0"/>
              <w:jc w:val="left"/>
            </w:pPr>
          </w:p>
          <w:p w14:paraId="49DA14DD" w14:textId="77777777" w:rsidR="00576263" w:rsidRDefault="00576263" w:rsidP="00576263">
            <w:pPr>
              <w:spacing w:after="0"/>
              <w:ind w:firstLine="0"/>
              <w:jc w:val="left"/>
            </w:pPr>
          </w:p>
          <w:p w14:paraId="4E5F35C1" w14:textId="77777777" w:rsidR="00576263" w:rsidRDefault="00576263" w:rsidP="00576263">
            <w:pPr>
              <w:spacing w:after="0"/>
              <w:ind w:firstLine="0"/>
              <w:jc w:val="left"/>
            </w:pPr>
          </w:p>
          <w:p w14:paraId="359E144A" w14:textId="77777777" w:rsidR="00576263" w:rsidRDefault="00576263" w:rsidP="00576263">
            <w:pPr>
              <w:spacing w:after="0"/>
              <w:ind w:firstLine="0"/>
              <w:jc w:val="left"/>
            </w:pPr>
          </w:p>
          <w:p w14:paraId="0C7D394C" w14:textId="77777777" w:rsidR="00576263" w:rsidRDefault="00576263" w:rsidP="00576263">
            <w:pPr>
              <w:spacing w:after="0"/>
              <w:ind w:firstLine="0"/>
              <w:jc w:val="left"/>
            </w:pPr>
          </w:p>
          <w:p w14:paraId="3B0BC6FE" w14:textId="77777777" w:rsidR="00576263" w:rsidRDefault="00576263" w:rsidP="00576263">
            <w:pPr>
              <w:spacing w:after="0"/>
              <w:ind w:firstLine="0"/>
              <w:jc w:val="left"/>
            </w:pPr>
          </w:p>
          <w:p w14:paraId="4DDDC275" w14:textId="77777777" w:rsidR="00E00AB5" w:rsidRDefault="00E00AB5" w:rsidP="00576263">
            <w:pPr>
              <w:spacing w:after="0"/>
              <w:ind w:firstLine="0"/>
              <w:jc w:val="left"/>
            </w:pPr>
            <w:r>
              <w:t>[….................]</w:t>
            </w:r>
          </w:p>
        </w:tc>
      </w:tr>
      <w:tr w:rsidR="00E00AB5" w14:paraId="062E77CB" w14:textId="7777777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12B61A3F"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F199191"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42F247BC" w14:textId="77777777" w:rsidR="00E00AB5" w:rsidRDefault="00E00AB5" w:rsidP="00576263">
            <w:pPr>
              <w:spacing w:after="0"/>
              <w:ind w:firstLine="0"/>
              <w:jc w:val="left"/>
              <w:rPr>
                <w:b/>
              </w:rPr>
            </w:pPr>
            <w:r>
              <w:t>[] Ναι [] Όχι</w:t>
            </w:r>
          </w:p>
          <w:p w14:paraId="63B6CC0A"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76BE862E" w14:textId="77777777" w:rsidR="00E00AB5" w:rsidRDefault="00E00AB5" w:rsidP="00576263">
            <w:pPr>
              <w:spacing w:after="0"/>
              <w:ind w:firstLine="0"/>
              <w:jc w:val="left"/>
            </w:pPr>
            <w:r>
              <w:t>[……]</w:t>
            </w:r>
          </w:p>
        </w:tc>
      </w:tr>
      <w:tr w:rsidR="00E00AB5" w14:paraId="0102AA99"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FB65B92" w14:textId="77777777" w:rsidR="00E00AB5" w:rsidRDefault="00E00AB5" w:rsidP="00576263">
            <w:pPr>
              <w:spacing w:after="0"/>
              <w:ind w:firstLine="0"/>
            </w:pPr>
            <w:r>
              <w:lastRenderedPageBreak/>
              <w:t>Μπορεί ο οικονομικός φορέας να επιβεβαιώσει ότι:</w:t>
            </w:r>
          </w:p>
          <w:p w14:paraId="51E3CC0D"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2B17EAA9"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F922A5D"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35700AE0"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65E0C18" w14:textId="77777777" w:rsidR="00E00AB5" w:rsidRDefault="00E00AB5" w:rsidP="00576263">
            <w:pPr>
              <w:spacing w:after="0"/>
              <w:ind w:firstLine="0"/>
              <w:jc w:val="left"/>
            </w:pPr>
            <w:r>
              <w:t>[] Ναι [] Όχι</w:t>
            </w:r>
          </w:p>
        </w:tc>
      </w:tr>
    </w:tbl>
    <w:p w14:paraId="5E5753B2" w14:textId="77777777" w:rsidR="00E00AB5" w:rsidRDefault="00E00AB5">
      <w:pPr>
        <w:pStyle w:val="ChapterTitle"/>
      </w:pPr>
    </w:p>
    <w:p w14:paraId="5732C2A2" w14:textId="77777777" w:rsidR="00E00AB5" w:rsidRDefault="00E00AB5">
      <w:pPr>
        <w:ind w:firstLine="0"/>
        <w:jc w:val="center"/>
        <w:rPr>
          <w:b/>
          <w:bCs/>
        </w:rPr>
      </w:pPr>
    </w:p>
    <w:p w14:paraId="5161A687"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14:paraId="02EC0919"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A3E758A" w14:textId="77777777"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9300992" w14:textId="77777777" w:rsidR="00E00AB5" w:rsidRDefault="00E00AB5" w:rsidP="00576263">
            <w:pPr>
              <w:spacing w:after="0"/>
              <w:ind w:firstLine="0"/>
            </w:pPr>
            <w:r>
              <w:rPr>
                <w:b/>
                <w:i/>
              </w:rPr>
              <w:t>Απάντηση:</w:t>
            </w:r>
          </w:p>
        </w:tc>
      </w:tr>
      <w:tr w:rsidR="00E00AB5" w14:paraId="7E76F552" w14:textId="7777777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3425BC81" w14:textId="77777777"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6BD7217" w14:textId="77777777" w:rsidR="00E00AB5" w:rsidRDefault="00E00AB5" w:rsidP="00576263">
            <w:pPr>
              <w:spacing w:after="0"/>
              <w:ind w:firstLine="0"/>
            </w:pPr>
            <w:r>
              <w:t xml:space="preserve">[] Ναι [] Όχι </w:t>
            </w:r>
          </w:p>
          <w:p w14:paraId="4CCEA2F0" w14:textId="77777777" w:rsidR="00E00AB5" w:rsidRDefault="00E00AB5" w:rsidP="00576263">
            <w:pPr>
              <w:spacing w:after="0"/>
              <w:ind w:firstLine="0"/>
            </w:pPr>
          </w:p>
          <w:p w14:paraId="2E4DAF13" w14:textId="77777777"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14:paraId="7542363A" w14:textId="77777777"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14:paraId="08275678" w14:textId="77777777" w:rsidR="00E00AB5" w:rsidRDefault="00E00AB5" w:rsidP="00576263">
            <w:pPr>
              <w:spacing w:after="0"/>
              <w:ind w:firstLine="0"/>
              <w:jc w:val="left"/>
              <w:rPr>
                <w:b/>
                <w:i/>
              </w:rPr>
            </w:pPr>
            <w:r>
              <w:rPr>
                <w:i/>
              </w:rPr>
              <w:t>[] Ναι [] Όχι</w:t>
            </w:r>
          </w:p>
          <w:p w14:paraId="682CF5C2" w14:textId="77777777"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14:paraId="1FDD0E36" w14:textId="77777777" w:rsidR="00E00AB5" w:rsidRDefault="00E00AB5" w:rsidP="00576263">
            <w:pPr>
              <w:spacing w:after="0"/>
              <w:ind w:firstLine="0"/>
              <w:jc w:val="left"/>
            </w:pPr>
            <w:r>
              <w:rPr>
                <w:i/>
              </w:rPr>
              <w:t>[……]</w:t>
            </w:r>
          </w:p>
        </w:tc>
      </w:tr>
    </w:tbl>
    <w:p w14:paraId="34AE4479" w14:textId="77777777" w:rsidR="00E00AB5" w:rsidRDefault="00E00AB5">
      <w:pPr>
        <w:pageBreakBefore/>
        <w:ind w:firstLine="0"/>
        <w:jc w:val="center"/>
      </w:pPr>
      <w:r>
        <w:rPr>
          <w:b/>
          <w:bCs/>
          <w:u w:val="single"/>
        </w:rPr>
        <w:lastRenderedPageBreak/>
        <w:t>Μέρος IV: Κριτήρια επιλογής</w:t>
      </w:r>
    </w:p>
    <w:p w14:paraId="1C85AF33"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4F9EF7D1" w14:textId="77777777" w:rsidR="00E00AB5" w:rsidRDefault="00E00AB5">
      <w:pPr>
        <w:ind w:firstLine="0"/>
        <w:jc w:val="center"/>
        <w:rPr>
          <w:b/>
          <w:i/>
          <w:sz w:val="21"/>
          <w:szCs w:val="21"/>
        </w:rPr>
      </w:pPr>
      <w:r>
        <w:rPr>
          <w:b/>
          <w:bCs/>
        </w:rPr>
        <w:t>α: Γενική ένδειξη για όλα τα κριτήρια επιλογής</w:t>
      </w:r>
    </w:p>
    <w:p w14:paraId="2095E0EC"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77AF6D9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0E288F7"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DAD2D4A" w14:textId="77777777" w:rsidR="00E00AB5" w:rsidRDefault="00E00AB5" w:rsidP="00576263">
            <w:pPr>
              <w:spacing w:after="0"/>
              <w:ind w:firstLine="0"/>
            </w:pPr>
            <w:r>
              <w:rPr>
                <w:b/>
                <w:i/>
              </w:rPr>
              <w:t>Απάντηση</w:t>
            </w:r>
          </w:p>
        </w:tc>
      </w:tr>
      <w:tr w:rsidR="00E00AB5" w14:paraId="1606F8FE"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00CF215"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BAFE593" w14:textId="77777777" w:rsidR="00E00AB5" w:rsidRDefault="00E00AB5" w:rsidP="00576263">
            <w:pPr>
              <w:spacing w:after="0"/>
              <w:ind w:firstLine="0"/>
            </w:pPr>
            <w:r>
              <w:t>[] Ναι [] Όχι</w:t>
            </w:r>
          </w:p>
        </w:tc>
      </w:tr>
    </w:tbl>
    <w:p w14:paraId="248AF1C8" w14:textId="77777777" w:rsidR="00E00AB5" w:rsidRDefault="00E00AB5">
      <w:pPr>
        <w:pStyle w:val="SectionTitle"/>
        <w:rPr>
          <w:sz w:val="22"/>
        </w:rPr>
      </w:pPr>
    </w:p>
    <w:p w14:paraId="016A4067" w14:textId="77777777" w:rsidR="00E00AB5" w:rsidRDefault="00E00AB5">
      <w:pPr>
        <w:ind w:firstLine="0"/>
        <w:jc w:val="center"/>
        <w:rPr>
          <w:b/>
          <w:i/>
          <w:sz w:val="21"/>
          <w:szCs w:val="21"/>
        </w:rPr>
      </w:pPr>
      <w:r>
        <w:rPr>
          <w:b/>
          <w:bCs/>
        </w:rPr>
        <w:t>Α: Καταλληλότητα</w:t>
      </w:r>
    </w:p>
    <w:p w14:paraId="6435727A"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6EF3089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175A1F6" w14:textId="77777777"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8D35865" w14:textId="77777777" w:rsidR="00E00AB5" w:rsidRDefault="00E00AB5" w:rsidP="00576263">
            <w:pPr>
              <w:spacing w:after="0"/>
              <w:ind w:firstLine="0"/>
            </w:pPr>
            <w:r>
              <w:rPr>
                <w:b/>
                <w:i/>
              </w:rPr>
              <w:t>Απάντηση</w:t>
            </w:r>
          </w:p>
        </w:tc>
      </w:tr>
      <w:tr w:rsidR="00E00AB5" w14:paraId="6716A47E"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C9E346A"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14:paraId="5C4DCE80"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FF7F86A" w14:textId="77777777" w:rsidR="00E00AB5" w:rsidRDefault="00E00AB5" w:rsidP="00576263">
            <w:pPr>
              <w:spacing w:after="0"/>
              <w:ind w:firstLine="0"/>
              <w:jc w:val="left"/>
              <w:rPr>
                <w:i/>
                <w:sz w:val="21"/>
                <w:szCs w:val="21"/>
              </w:rPr>
            </w:pPr>
            <w:r>
              <w:t>[…]</w:t>
            </w:r>
          </w:p>
          <w:p w14:paraId="5701D445" w14:textId="77777777" w:rsidR="00E00AB5" w:rsidRDefault="00E00AB5" w:rsidP="00576263">
            <w:pPr>
              <w:spacing w:after="0"/>
              <w:ind w:firstLine="0"/>
              <w:jc w:val="left"/>
              <w:rPr>
                <w:i/>
                <w:sz w:val="21"/>
                <w:szCs w:val="21"/>
              </w:rPr>
            </w:pPr>
          </w:p>
          <w:p w14:paraId="7C394C21" w14:textId="77777777" w:rsidR="00576263" w:rsidRDefault="00576263" w:rsidP="00576263">
            <w:pPr>
              <w:spacing w:after="0"/>
              <w:ind w:firstLine="0"/>
              <w:jc w:val="left"/>
              <w:rPr>
                <w:i/>
                <w:sz w:val="21"/>
                <w:szCs w:val="21"/>
              </w:rPr>
            </w:pPr>
          </w:p>
          <w:p w14:paraId="3D2A91DD" w14:textId="77777777" w:rsidR="00576263" w:rsidRDefault="00576263" w:rsidP="00576263">
            <w:pPr>
              <w:spacing w:after="0"/>
              <w:ind w:firstLine="0"/>
              <w:jc w:val="left"/>
              <w:rPr>
                <w:i/>
                <w:sz w:val="21"/>
                <w:szCs w:val="21"/>
              </w:rPr>
            </w:pPr>
          </w:p>
          <w:p w14:paraId="252A9923"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6E41A2FD" w14:textId="77777777" w:rsidR="00E00AB5" w:rsidRDefault="00E00AB5" w:rsidP="00576263">
            <w:pPr>
              <w:spacing w:after="0"/>
              <w:ind w:firstLine="0"/>
              <w:jc w:val="left"/>
            </w:pPr>
            <w:r>
              <w:rPr>
                <w:i/>
                <w:sz w:val="21"/>
                <w:szCs w:val="21"/>
              </w:rPr>
              <w:t>[……][……][……]</w:t>
            </w:r>
          </w:p>
        </w:tc>
      </w:tr>
      <w:tr w:rsidR="00E00AB5" w14:paraId="26314FAA" w14:textId="7777777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6AB154DB" w14:textId="77777777" w:rsidR="00E00AB5" w:rsidRDefault="00E00AB5" w:rsidP="00576263">
            <w:pPr>
              <w:spacing w:after="0"/>
              <w:ind w:firstLine="0"/>
              <w:rPr>
                <w:sz w:val="20"/>
                <w:szCs w:val="20"/>
              </w:rPr>
            </w:pPr>
            <w:r>
              <w:rPr>
                <w:b/>
                <w:sz w:val="20"/>
                <w:szCs w:val="20"/>
              </w:rPr>
              <w:t>2) Για συμβάσεις υπηρεσιών:</w:t>
            </w:r>
          </w:p>
          <w:p w14:paraId="301142A8"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2136EC7E" w14:textId="77777777" w:rsidR="00E00AB5" w:rsidRDefault="00E00AB5" w:rsidP="00576263">
            <w:pPr>
              <w:spacing w:after="0"/>
              <w:ind w:firstLine="0"/>
            </w:pPr>
          </w:p>
          <w:p w14:paraId="531B5FDC"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C395CB4" w14:textId="77777777" w:rsidR="00E00AB5" w:rsidRDefault="00E00AB5" w:rsidP="00576263">
            <w:pPr>
              <w:snapToGrid w:val="0"/>
              <w:spacing w:after="0"/>
              <w:ind w:firstLine="0"/>
              <w:jc w:val="left"/>
              <w:rPr>
                <w:sz w:val="20"/>
                <w:szCs w:val="20"/>
              </w:rPr>
            </w:pPr>
          </w:p>
          <w:p w14:paraId="1FA640CE" w14:textId="77777777" w:rsidR="00E00AB5" w:rsidRDefault="00E00AB5" w:rsidP="00576263">
            <w:pPr>
              <w:spacing w:after="0"/>
              <w:ind w:firstLine="0"/>
              <w:jc w:val="left"/>
              <w:rPr>
                <w:sz w:val="20"/>
                <w:szCs w:val="20"/>
              </w:rPr>
            </w:pPr>
            <w:r>
              <w:rPr>
                <w:sz w:val="20"/>
                <w:szCs w:val="20"/>
              </w:rPr>
              <w:t>[] Ναι [] Όχι</w:t>
            </w:r>
          </w:p>
          <w:p w14:paraId="4810E964"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BD670E7" w14:textId="77777777" w:rsidR="00E00AB5" w:rsidRDefault="00E00AB5" w:rsidP="00576263">
            <w:pPr>
              <w:spacing w:after="0"/>
              <w:ind w:firstLine="0"/>
              <w:jc w:val="left"/>
              <w:rPr>
                <w:i/>
                <w:sz w:val="20"/>
                <w:szCs w:val="20"/>
              </w:rPr>
            </w:pPr>
            <w:r>
              <w:rPr>
                <w:sz w:val="20"/>
                <w:szCs w:val="20"/>
              </w:rPr>
              <w:t>[ …] [] Ναι [] Όχι</w:t>
            </w:r>
          </w:p>
          <w:p w14:paraId="7CB62402" w14:textId="77777777" w:rsidR="00576263" w:rsidRDefault="00576263" w:rsidP="00576263">
            <w:pPr>
              <w:spacing w:after="0"/>
              <w:ind w:firstLine="0"/>
              <w:jc w:val="left"/>
              <w:rPr>
                <w:i/>
                <w:sz w:val="20"/>
                <w:szCs w:val="20"/>
              </w:rPr>
            </w:pPr>
          </w:p>
          <w:p w14:paraId="7290559D"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4CC9E853" w14:textId="77777777" w:rsidR="00E00AB5" w:rsidRDefault="00E00AB5">
      <w:pPr>
        <w:jc w:val="center"/>
        <w:rPr>
          <w:b/>
          <w:bCs/>
        </w:rPr>
      </w:pPr>
    </w:p>
    <w:p w14:paraId="78E2A180" w14:textId="77777777" w:rsidR="00E00AB5" w:rsidRDefault="00E00AB5">
      <w:pPr>
        <w:jc w:val="center"/>
        <w:rPr>
          <w:b/>
          <w:bCs/>
        </w:rPr>
      </w:pPr>
    </w:p>
    <w:p w14:paraId="295A942D" w14:textId="77777777" w:rsidR="00E00AB5" w:rsidRDefault="00E00AB5">
      <w:pPr>
        <w:pageBreakBefore/>
        <w:jc w:val="center"/>
        <w:rPr>
          <w:b/>
          <w:i/>
        </w:rPr>
      </w:pPr>
      <w:r>
        <w:rPr>
          <w:b/>
          <w:bCs/>
        </w:rPr>
        <w:lastRenderedPageBreak/>
        <w:t>Β: Οικονομική και χρηματοοικονομική επάρκεια</w:t>
      </w:r>
    </w:p>
    <w:p w14:paraId="12F352C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70F40EF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BBA3F68" w14:textId="77777777"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31F4056" w14:textId="77777777" w:rsidR="00E00AB5" w:rsidRDefault="00E00AB5" w:rsidP="00576263">
            <w:pPr>
              <w:spacing w:after="0"/>
              <w:ind w:firstLine="0"/>
            </w:pPr>
            <w:r>
              <w:rPr>
                <w:b/>
                <w:i/>
              </w:rPr>
              <w:t>Απάντηση:</w:t>
            </w:r>
          </w:p>
        </w:tc>
      </w:tr>
      <w:tr w:rsidR="00E00AB5" w14:paraId="0C187E5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DEFE164" w14:textId="77777777"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14:paraId="56A69F4E" w14:textId="77777777" w:rsidR="00E00AB5" w:rsidRDefault="00E00AB5" w:rsidP="00576263">
            <w:pPr>
              <w:spacing w:after="0"/>
              <w:ind w:firstLine="0"/>
            </w:pPr>
            <w:r>
              <w:rPr>
                <w:b/>
                <w:bCs/>
              </w:rPr>
              <w:t>και/ή,</w:t>
            </w:r>
          </w:p>
          <w:p w14:paraId="513A5557" w14:textId="77777777"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14:paraId="45E8DAEC" w14:textId="77777777"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123744B" w14:textId="77777777" w:rsidR="00E00AB5" w:rsidRDefault="00E00AB5" w:rsidP="00576263">
            <w:pPr>
              <w:spacing w:after="0"/>
              <w:ind w:firstLine="0"/>
            </w:pPr>
            <w:r>
              <w:t>έτος: [……] κύκλος εργασιών:[……][…]νόμισμα</w:t>
            </w:r>
          </w:p>
          <w:p w14:paraId="18310B95" w14:textId="77777777" w:rsidR="00E00AB5" w:rsidRDefault="00E00AB5" w:rsidP="00576263">
            <w:pPr>
              <w:spacing w:after="0"/>
              <w:ind w:firstLine="0"/>
            </w:pPr>
            <w:r>
              <w:t>έτος: [……] κύκλος εργασιών:[……][…]νόμισμα</w:t>
            </w:r>
          </w:p>
          <w:p w14:paraId="2C961EA8" w14:textId="77777777" w:rsidR="00E00AB5" w:rsidRDefault="00E00AB5" w:rsidP="00576263">
            <w:pPr>
              <w:spacing w:after="0"/>
              <w:ind w:firstLine="0"/>
            </w:pPr>
            <w:r>
              <w:t>έτος: [……] κύκλος εργασιών:[……][…]νόμισμα</w:t>
            </w:r>
          </w:p>
          <w:p w14:paraId="1622F078" w14:textId="77777777" w:rsidR="00E00AB5" w:rsidRDefault="00E00AB5" w:rsidP="00576263">
            <w:pPr>
              <w:spacing w:after="0"/>
              <w:ind w:firstLine="0"/>
            </w:pPr>
          </w:p>
          <w:p w14:paraId="556FF27A" w14:textId="77777777" w:rsidR="00E00AB5" w:rsidRDefault="00E00AB5" w:rsidP="00576263">
            <w:pPr>
              <w:spacing w:after="0"/>
              <w:ind w:firstLine="0"/>
            </w:pPr>
          </w:p>
          <w:p w14:paraId="42B605B7" w14:textId="77777777" w:rsidR="004A40BE" w:rsidRDefault="004A40BE" w:rsidP="00576263">
            <w:pPr>
              <w:spacing w:after="0"/>
              <w:ind w:firstLine="0"/>
            </w:pPr>
          </w:p>
          <w:p w14:paraId="5C061DB0" w14:textId="77777777" w:rsidR="00E00AB5" w:rsidRDefault="00E00AB5" w:rsidP="00576263">
            <w:pPr>
              <w:spacing w:after="0"/>
              <w:ind w:firstLine="0"/>
            </w:pPr>
            <w:r>
              <w:t>(αριθμός ετών, μέσος κύκλος εργασιών)</w:t>
            </w:r>
            <w:r>
              <w:rPr>
                <w:b/>
              </w:rPr>
              <w:t>:</w:t>
            </w:r>
            <w:r>
              <w:t xml:space="preserve"> </w:t>
            </w:r>
          </w:p>
          <w:p w14:paraId="71ADCB77" w14:textId="77777777" w:rsidR="00E00AB5" w:rsidRDefault="00E00AB5" w:rsidP="00576263">
            <w:pPr>
              <w:spacing w:after="0"/>
              <w:ind w:firstLine="0"/>
            </w:pPr>
            <w:r>
              <w:t>[……],[……][…]νόμισμα</w:t>
            </w:r>
          </w:p>
          <w:p w14:paraId="33638EF7" w14:textId="77777777" w:rsidR="00E00AB5" w:rsidRDefault="00E00AB5" w:rsidP="00576263">
            <w:pPr>
              <w:spacing w:after="0"/>
              <w:ind w:firstLine="0"/>
            </w:pPr>
          </w:p>
          <w:p w14:paraId="0D706197" w14:textId="77777777" w:rsidR="004A40BE" w:rsidRDefault="004A40BE" w:rsidP="00576263">
            <w:pPr>
              <w:spacing w:after="0"/>
              <w:ind w:firstLine="0"/>
              <w:rPr>
                <w:i/>
              </w:rPr>
            </w:pPr>
          </w:p>
          <w:p w14:paraId="2B5C98C0" w14:textId="77777777" w:rsidR="004A40BE" w:rsidRDefault="004A40BE" w:rsidP="00576263">
            <w:pPr>
              <w:spacing w:after="0"/>
              <w:ind w:firstLine="0"/>
              <w:rPr>
                <w:i/>
              </w:rPr>
            </w:pPr>
          </w:p>
          <w:p w14:paraId="1A5CCEC0"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75745CC9" w14:textId="77777777" w:rsidR="00E00AB5" w:rsidRDefault="00E00AB5" w:rsidP="00576263">
            <w:pPr>
              <w:spacing w:after="0"/>
              <w:ind w:firstLine="0"/>
            </w:pPr>
            <w:r>
              <w:rPr>
                <w:i/>
              </w:rPr>
              <w:t>[……][……][……]</w:t>
            </w:r>
          </w:p>
        </w:tc>
      </w:tr>
      <w:tr w:rsidR="00E00AB5" w14:paraId="72B03EF7"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2B371B3" w14:textId="77777777"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14:paraId="591DAC4E" w14:textId="77777777" w:rsidR="00E00AB5" w:rsidRDefault="00E00AB5" w:rsidP="00576263">
            <w:pPr>
              <w:spacing w:after="0"/>
              <w:ind w:firstLine="0"/>
            </w:pPr>
            <w:r>
              <w:rPr>
                <w:b/>
                <w:bCs/>
              </w:rPr>
              <w:t>και/ή,</w:t>
            </w:r>
          </w:p>
          <w:p w14:paraId="626802BA" w14:textId="77777777"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14:paraId="4B3D83F8" w14:textId="77777777"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1FC983D" w14:textId="77777777"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14:paraId="22691927" w14:textId="77777777"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14:paraId="34F6C177" w14:textId="77777777" w:rsidR="00E00AB5" w:rsidRDefault="00E00AB5" w:rsidP="00576263">
            <w:pPr>
              <w:spacing w:after="0"/>
              <w:ind w:firstLine="0"/>
            </w:pPr>
            <w:r>
              <w:t>έτος: [……] κύκλος εργασιών:</w:t>
            </w:r>
            <w:r w:rsidR="00CA0924" w:rsidRPr="00FD08ED">
              <w:t xml:space="preserve"> </w:t>
            </w:r>
            <w:r>
              <w:t>[……][…]</w:t>
            </w:r>
            <w:r w:rsidR="00CA0924" w:rsidRPr="00FD08ED">
              <w:t xml:space="preserve"> </w:t>
            </w:r>
            <w:r>
              <w:t>νόμισμα</w:t>
            </w:r>
          </w:p>
          <w:p w14:paraId="7968B2F7" w14:textId="77777777" w:rsidR="00E00AB5" w:rsidRDefault="00E00AB5" w:rsidP="00576263">
            <w:pPr>
              <w:spacing w:after="0"/>
              <w:ind w:firstLine="0"/>
            </w:pPr>
          </w:p>
          <w:p w14:paraId="40A6AB89" w14:textId="77777777" w:rsidR="00E00AB5" w:rsidRDefault="00E00AB5" w:rsidP="00576263">
            <w:pPr>
              <w:spacing w:after="0"/>
              <w:ind w:firstLine="0"/>
            </w:pPr>
          </w:p>
          <w:p w14:paraId="550F7FB5" w14:textId="77777777" w:rsidR="00E00AB5" w:rsidRDefault="00E00AB5" w:rsidP="00576263">
            <w:pPr>
              <w:spacing w:after="0"/>
              <w:ind w:firstLine="0"/>
            </w:pPr>
          </w:p>
          <w:p w14:paraId="4EA333E5" w14:textId="77777777" w:rsidR="004A40BE" w:rsidRDefault="004A40BE" w:rsidP="00576263">
            <w:pPr>
              <w:spacing w:after="0"/>
              <w:ind w:firstLine="0"/>
            </w:pPr>
          </w:p>
          <w:p w14:paraId="660ABCAB" w14:textId="77777777" w:rsidR="004A40BE" w:rsidRDefault="004A40BE" w:rsidP="00576263">
            <w:pPr>
              <w:spacing w:after="0"/>
              <w:ind w:firstLine="0"/>
            </w:pPr>
          </w:p>
          <w:p w14:paraId="44F4DC37" w14:textId="77777777" w:rsidR="00E00AB5" w:rsidRDefault="00E00AB5" w:rsidP="00576263">
            <w:pPr>
              <w:spacing w:after="0"/>
              <w:ind w:firstLine="0"/>
            </w:pPr>
            <w:r>
              <w:t>(αριθμός ετών, μέσος κύκλος εργασιών)</w:t>
            </w:r>
            <w:r>
              <w:rPr>
                <w:b/>
              </w:rPr>
              <w:t>:</w:t>
            </w:r>
            <w:r>
              <w:t xml:space="preserve"> </w:t>
            </w:r>
          </w:p>
          <w:p w14:paraId="00B0F9A2" w14:textId="77777777" w:rsidR="00E00AB5" w:rsidRDefault="00E00AB5" w:rsidP="00576263">
            <w:pPr>
              <w:spacing w:after="0"/>
              <w:ind w:firstLine="0"/>
              <w:rPr>
                <w:i/>
              </w:rPr>
            </w:pPr>
            <w:r>
              <w:t>[……],[……][…]</w:t>
            </w:r>
            <w:r w:rsidR="00CA0924">
              <w:rPr>
                <w:lang w:val="en-US"/>
              </w:rPr>
              <w:t xml:space="preserve"> </w:t>
            </w:r>
            <w:r>
              <w:t>νόμισμα</w:t>
            </w:r>
          </w:p>
          <w:p w14:paraId="2065728D" w14:textId="77777777" w:rsidR="00E00AB5" w:rsidRDefault="00E00AB5" w:rsidP="00576263">
            <w:pPr>
              <w:spacing w:after="0"/>
              <w:ind w:firstLine="0"/>
              <w:rPr>
                <w:i/>
              </w:rPr>
            </w:pPr>
          </w:p>
          <w:p w14:paraId="6EE855A0" w14:textId="77777777" w:rsidR="00E00AB5" w:rsidRDefault="00E00AB5" w:rsidP="00576263">
            <w:pPr>
              <w:spacing w:after="0"/>
              <w:ind w:firstLine="0"/>
              <w:rPr>
                <w:i/>
              </w:rPr>
            </w:pPr>
          </w:p>
          <w:p w14:paraId="6229CEA0" w14:textId="77777777" w:rsidR="004A40BE" w:rsidRDefault="004A40BE" w:rsidP="00576263">
            <w:pPr>
              <w:spacing w:after="0"/>
              <w:ind w:firstLine="0"/>
              <w:rPr>
                <w:i/>
              </w:rPr>
            </w:pPr>
          </w:p>
          <w:p w14:paraId="78E8BD24"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13AD194C" w14:textId="77777777" w:rsidR="00E00AB5" w:rsidRDefault="00E00AB5" w:rsidP="00576263">
            <w:pPr>
              <w:spacing w:after="0"/>
              <w:ind w:firstLine="0"/>
            </w:pPr>
            <w:r>
              <w:rPr>
                <w:i/>
              </w:rPr>
              <w:t>[……][……][……]</w:t>
            </w:r>
          </w:p>
        </w:tc>
      </w:tr>
      <w:tr w:rsidR="00E00AB5" w14:paraId="5355FAF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E6C7912" w14:textId="77777777"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26DA4BE" w14:textId="77777777" w:rsidR="00E00AB5" w:rsidRDefault="00E00AB5" w:rsidP="00576263">
            <w:pPr>
              <w:spacing w:after="0"/>
              <w:ind w:firstLine="0"/>
            </w:pPr>
            <w:r>
              <w:t>[…................................…]</w:t>
            </w:r>
          </w:p>
        </w:tc>
      </w:tr>
      <w:tr w:rsidR="00E00AB5" w14:paraId="1EC2CB64"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488DB4D" w14:textId="77777777"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14:paraId="3151D418" w14:textId="77777777"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B425C42" w14:textId="77777777"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14:paraId="2BDA2B04" w14:textId="77777777" w:rsidR="00E00AB5" w:rsidRDefault="00E00AB5" w:rsidP="00576263">
            <w:pPr>
              <w:snapToGrid w:val="0"/>
              <w:spacing w:after="0"/>
              <w:ind w:firstLine="0"/>
            </w:pPr>
          </w:p>
          <w:p w14:paraId="6BB10687" w14:textId="77777777" w:rsidR="00E00AB5" w:rsidRDefault="00E00AB5" w:rsidP="00576263">
            <w:pPr>
              <w:snapToGrid w:val="0"/>
              <w:spacing w:after="0"/>
              <w:ind w:firstLine="0"/>
            </w:pPr>
          </w:p>
          <w:p w14:paraId="01544D3A" w14:textId="77777777" w:rsidR="004A40BE" w:rsidRDefault="004A40BE" w:rsidP="00576263">
            <w:pPr>
              <w:snapToGrid w:val="0"/>
              <w:spacing w:after="0"/>
              <w:ind w:firstLine="0"/>
              <w:rPr>
                <w:i/>
              </w:rPr>
            </w:pPr>
          </w:p>
          <w:p w14:paraId="1A235801" w14:textId="77777777"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14:paraId="58F3DF1A" w14:textId="77777777" w:rsidR="00E00AB5" w:rsidRDefault="00E00AB5" w:rsidP="00576263">
            <w:pPr>
              <w:snapToGrid w:val="0"/>
              <w:spacing w:after="0"/>
              <w:ind w:firstLine="0"/>
            </w:pPr>
            <w:r>
              <w:rPr>
                <w:i/>
              </w:rPr>
              <w:t>[……][……][……]</w:t>
            </w:r>
          </w:p>
        </w:tc>
      </w:tr>
      <w:tr w:rsidR="00E00AB5" w14:paraId="7274733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2017C84" w14:textId="77777777"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14:paraId="7E12AED6" w14:textId="77777777"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CA549C" w14:textId="77777777" w:rsidR="00E00AB5" w:rsidRDefault="00E00AB5" w:rsidP="00576263">
            <w:pPr>
              <w:spacing w:after="0"/>
              <w:ind w:firstLine="0"/>
            </w:pPr>
            <w:r>
              <w:t>[……][…]νόμισμα</w:t>
            </w:r>
          </w:p>
          <w:p w14:paraId="461CAABB" w14:textId="77777777" w:rsidR="00E00AB5" w:rsidRDefault="00E00AB5" w:rsidP="00576263">
            <w:pPr>
              <w:spacing w:after="0"/>
              <w:ind w:firstLine="0"/>
            </w:pPr>
          </w:p>
          <w:p w14:paraId="54CE9B67" w14:textId="77777777" w:rsidR="004A40BE" w:rsidRDefault="004A40BE" w:rsidP="00576263">
            <w:pPr>
              <w:spacing w:after="0"/>
              <w:ind w:firstLine="0"/>
              <w:rPr>
                <w:i/>
              </w:rPr>
            </w:pPr>
          </w:p>
          <w:p w14:paraId="152CA599"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6CD996A0" w14:textId="77777777" w:rsidR="00E00AB5" w:rsidRDefault="00E00AB5" w:rsidP="00576263">
            <w:pPr>
              <w:spacing w:after="0"/>
              <w:ind w:firstLine="0"/>
            </w:pPr>
            <w:r>
              <w:rPr>
                <w:i/>
              </w:rPr>
              <w:t>[……][……][……]</w:t>
            </w:r>
          </w:p>
        </w:tc>
      </w:tr>
      <w:tr w:rsidR="00E00AB5" w14:paraId="42B2A53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875890E" w14:textId="77777777"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14:paraId="5017CA35" w14:textId="77777777"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BB5314A" w14:textId="77777777" w:rsidR="00E00AB5" w:rsidRDefault="00E00AB5" w:rsidP="00576263">
            <w:pPr>
              <w:spacing w:after="0"/>
              <w:ind w:firstLine="0"/>
            </w:pPr>
            <w:r>
              <w:t>[……..........]</w:t>
            </w:r>
          </w:p>
          <w:p w14:paraId="3130BC26" w14:textId="77777777" w:rsidR="00E00AB5" w:rsidRDefault="00E00AB5" w:rsidP="00576263">
            <w:pPr>
              <w:spacing w:after="0"/>
              <w:ind w:firstLine="0"/>
            </w:pPr>
          </w:p>
          <w:p w14:paraId="35AED698" w14:textId="77777777" w:rsidR="00E00AB5" w:rsidRDefault="00E00AB5" w:rsidP="00576263">
            <w:pPr>
              <w:spacing w:after="0"/>
              <w:ind w:firstLine="0"/>
            </w:pPr>
          </w:p>
          <w:p w14:paraId="0F6B686D" w14:textId="77777777" w:rsidR="00E00AB5" w:rsidRDefault="00E00AB5" w:rsidP="00576263">
            <w:pPr>
              <w:spacing w:after="0"/>
              <w:ind w:firstLine="0"/>
            </w:pPr>
          </w:p>
          <w:p w14:paraId="2691E3F5" w14:textId="77777777" w:rsidR="00E00AB5" w:rsidRDefault="00E00AB5" w:rsidP="00576263">
            <w:pPr>
              <w:spacing w:after="0"/>
              <w:ind w:firstLine="0"/>
            </w:pPr>
          </w:p>
          <w:p w14:paraId="45E2F6FC" w14:textId="77777777" w:rsidR="004A40BE" w:rsidRDefault="004A40BE" w:rsidP="00576263">
            <w:pPr>
              <w:spacing w:after="0"/>
              <w:ind w:firstLine="0"/>
              <w:rPr>
                <w:i/>
              </w:rPr>
            </w:pPr>
          </w:p>
          <w:p w14:paraId="2F29F83E" w14:textId="77777777"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14:paraId="78251C11" w14:textId="77777777" w:rsidR="00E00AB5" w:rsidRDefault="00E00AB5" w:rsidP="00576263">
            <w:pPr>
              <w:spacing w:after="0"/>
              <w:ind w:firstLine="0"/>
            </w:pPr>
            <w:r>
              <w:rPr>
                <w:i/>
              </w:rPr>
              <w:t>[……][……][……]</w:t>
            </w:r>
          </w:p>
        </w:tc>
      </w:tr>
    </w:tbl>
    <w:p w14:paraId="5A785417" w14:textId="77777777" w:rsidR="00E00AB5" w:rsidRDefault="00E00AB5">
      <w:pPr>
        <w:pStyle w:val="SectionTitle"/>
        <w:ind w:firstLine="0"/>
      </w:pPr>
    </w:p>
    <w:p w14:paraId="553EE9E5" w14:textId="77777777" w:rsidR="00E00AB5" w:rsidRDefault="00E00AB5">
      <w:pPr>
        <w:pageBreakBefore/>
        <w:jc w:val="center"/>
        <w:rPr>
          <w:b/>
          <w:sz w:val="21"/>
          <w:szCs w:val="21"/>
        </w:rPr>
      </w:pPr>
      <w:r>
        <w:rPr>
          <w:b/>
          <w:bCs/>
        </w:rPr>
        <w:lastRenderedPageBreak/>
        <w:t>Γ: Τεχνική και επαγγελματική ικανότητα</w:t>
      </w:r>
    </w:p>
    <w:p w14:paraId="699FD37A"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2F20F51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380CEA1" w14:textId="77777777"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F83D21F" w14:textId="77777777" w:rsidR="00E00AB5" w:rsidRDefault="00E00AB5" w:rsidP="004A40BE">
            <w:pPr>
              <w:spacing w:after="0"/>
              <w:ind w:firstLine="0"/>
            </w:pPr>
            <w:r>
              <w:rPr>
                <w:b/>
                <w:i/>
              </w:rPr>
              <w:t>Απάντηση:</w:t>
            </w:r>
          </w:p>
        </w:tc>
      </w:tr>
      <w:tr w:rsidR="00E00AB5" w14:paraId="763F3469"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E67105B" w14:textId="77777777" w:rsidR="00E00AB5" w:rsidRDefault="00E00AB5" w:rsidP="004A40BE">
            <w:pPr>
              <w:spacing w:after="0"/>
              <w:ind w:firstLine="0"/>
            </w:pPr>
            <w:r>
              <w:t xml:space="preserve">1α) Μόνο για τις </w:t>
            </w:r>
            <w:r>
              <w:rPr>
                <w:b/>
                <w:i/>
              </w:rPr>
              <w:t>δημόσιες συμβάσεις έργων</w:t>
            </w:r>
            <w:r>
              <w:t>:</w:t>
            </w:r>
          </w:p>
          <w:p w14:paraId="72EB31D9" w14:textId="77777777"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14:paraId="43E433EA" w14:textId="77777777" w:rsidR="004A40BE" w:rsidRDefault="004A40BE" w:rsidP="004A40BE">
            <w:pPr>
              <w:spacing w:after="0"/>
              <w:ind w:firstLine="0"/>
              <w:rPr>
                <w:i/>
              </w:rPr>
            </w:pPr>
          </w:p>
          <w:p w14:paraId="24A86902"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BD132C3"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53955627" w14:textId="77777777" w:rsidR="00E00AB5" w:rsidRDefault="00E00AB5" w:rsidP="004A40BE">
            <w:pPr>
              <w:spacing w:after="0"/>
              <w:ind w:firstLine="0"/>
            </w:pPr>
            <w:r>
              <w:t>[…]</w:t>
            </w:r>
          </w:p>
          <w:p w14:paraId="231704FD" w14:textId="77777777" w:rsidR="00E00AB5" w:rsidRDefault="00E00AB5" w:rsidP="004A40BE">
            <w:pPr>
              <w:spacing w:after="0"/>
              <w:ind w:firstLine="0"/>
              <w:rPr>
                <w:i/>
              </w:rPr>
            </w:pPr>
            <w:r>
              <w:t>Έργα: [……]</w:t>
            </w:r>
          </w:p>
          <w:p w14:paraId="45272A30"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0A8A49D5" w14:textId="77777777" w:rsidR="00E00AB5" w:rsidRDefault="00E00AB5" w:rsidP="004A40BE">
            <w:pPr>
              <w:spacing w:after="0"/>
              <w:ind w:firstLine="0"/>
            </w:pPr>
            <w:r>
              <w:rPr>
                <w:rFonts w:eastAsia="Calibri"/>
                <w:i/>
              </w:rPr>
              <w:t xml:space="preserve"> </w:t>
            </w:r>
            <w:r>
              <w:rPr>
                <w:i/>
              </w:rPr>
              <w:t>[……][……][……]</w:t>
            </w:r>
          </w:p>
        </w:tc>
      </w:tr>
      <w:tr w:rsidR="00E00AB5" w14:paraId="50610FC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1CA9DA6"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050ECCBD"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23D123A3"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50E7CD"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1FD9772B"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4BA0B3A1" w14:textId="77777777">
              <w:tc>
                <w:tcPr>
                  <w:tcW w:w="1057" w:type="dxa"/>
                  <w:tcBorders>
                    <w:top w:val="single" w:sz="4" w:space="0" w:color="000000"/>
                    <w:left w:val="single" w:sz="4" w:space="0" w:color="000000"/>
                    <w:bottom w:val="single" w:sz="4" w:space="0" w:color="000000"/>
                  </w:tcBorders>
                  <w:shd w:val="clear" w:color="auto" w:fill="auto"/>
                </w:tcPr>
                <w:p w14:paraId="74BD8256"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253E15A7"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59D17D9C"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54CCB09F" w14:textId="77777777" w:rsidR="00E00AB5" w:rsidRDefault="00E00AB5" w:rsidP="004A40BE">
                  <w:pPr>
                    <w:spacing w:after="0"/>
                    <w:ind w:firstLine="0"/>
                  </w:pPr>
                  <w:r>
                    <w:rPr>
                      <w:sz w:val="14"/>
                      <w:szCs w:val="14"/>
                    </w:rPr>
                    <w:t>παραλήπτες</w:t>
                  </w:r>
                </w:p>
              </w:tc>
            </w:tr>
            <w:tr w:rsidR="00E00AB5" w14:paraId="212E34F6" w14:textId="77777777">
              <w:tc>
                <w:tcPr>
                  <w:tcW w:w="1057" w:type="dxa"/>
                  <w:tcBorders>
                    <w:top w:val="single" w:sz="4" w:space="0" w:color="000000"/>
                    <w:left w:val="single" w:sz="4" w:space="0" w:color="000000"/>
                    <w:bottom w:val="single" w:sz="4" w:space="0" w:color="000000"/>
                  </w:tcBorders>
                  <w:shd w:val="clear" w:color="auto" w:fill="auto"/>
                </w:tcPr>
                <w:p w14:paraId="6F180898"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080E98A6"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3302BB4C"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0AD825C9" w14:textId="77777777" w:rsidR="00E00AB5" w:rsidRDefault="00E00AB5" w:rsidP="004A40BE">
                  <w:pPr>
                    <w:snapToGrid w:val="0"/>
                    <w:spacing w:after="0"/>
                  </w:pPr>
                </w:p>
              </w:tc>
            </w:tr>
          </w:tbl>
          <w:p w14:paraId="04B289E7" w14:textId="77777777" w:rsidR="00E00AB5" w:rsidRDefault="00E00AB5" w:rsidP="004A40BE">
            <w:pPr>
              <w:spacing w:after="0"/>
            </w:pPr>
          </w:p>
        </w:tc>
      </w:tr>
      <w:tr w:rsidR="00E00AB5" w14:paraId="04F392A4"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6A7FDBF"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14:paraId="65BE4CCB"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09501BB" w14:textId="77777777" w:rsidR="00E00AB5" w:rsidRDefault="00E00AB5" w:rsidP="004A40BE">
            <w:pPr>
              <w:spacing w:after="0"/>
              <w:ind w:firstLine="0"/>
            </w:pPr>
            <w:r>
              <w:t>[……..........................]</w:t>
            </w:r>
          </w:p>
          <w:p w14:paraId="7F7031AE" w14:textId="77777777" w:rsidR="00E00AB5" w:rsidRDefault="00E00AB5" w:rsidP="004A40BE">
            <w:pPr>
              <w:spacing w:after="0"/>
              <w:ind w:firstLine="0"/>
            </w:pPr>
          </w:p>
          <w:p w14:paraId="0E2EDCBF" w14:textId="77777777" w:rsidR="00E00AB5" w:rsidRDefault="00E00AB5" w:rsidP="004A40BE">
            <w:pPr>
              <w:spacing w:after="0"/>
              <w:ind w:firstLine="0"/>
            </w:pPr>
          </w:p>
          <w:p w14:paraId="36D73AAB" w14:textId="77777777" w:rsidR="004A40BE" w:rsidRDefault="004A40BE" w:rsidP="004A40BE">
            <w:pPr>
              <w:spacing w:after="0"/>
              <w:ind w:firstLine="0"/>
            </w:pPr>
          </w:p>
          <w:p w14:paraId="79F27D32" w14:textId="77777777" w:rsidR="004A40BE" w:rsidRDefault="004A40BE" w:rsidP="004A40BE">
            <w:pPr>
              <w:spacing w:after="0"/>
              <w:ind w:firstLine="0"/>
            </w:pPr>
          </w:p>
          <w:p w14:paraId="66B9E784" w14:textId="77777777" w:rsidR="00E00AB5" w:rsidRDefault="00E00AB5" w:rsidP="004A40BE">
            <w:pPr>
              <w:spacing w:after="0"/>
              <w:ind w:firstLine="0"/>
            </w:pPr>
            <w:r>
              <w:t>[……]</w:t>
            </w:r>
          </w:p>
        </w:tc>
      </w:tr>
      <w:tr w:rsidR="00E00AB5" w14:paraId="457F036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F4D4F55"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E93ABC" w14:textId="77777777" w:rsidR="00E00AB5" w:rsidRDefault="00E00AB5" w:rsidP="004A40BE">
            <w:pPr>
              <w:spacing w:after="0"/>
              <w:ind w:firstLine="0"/>
            </w:pPr>
            <w:r>
              <w:t>[……]</w:t>
            </w:r>
          </w:p>
        </w:tc>
      </w:tr>
      <w:tr w:rsidR="00E00AB5" w14:paraId="73CA441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4B18C36" w14:textId="77777777"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A5CC3A5" w14:textId="77777777" w:rsidR="00E00AB5" w:rsidRDefault="00E00AB5" w:rsidP="004A40BE">
            <w:pPr>
              <w:spacing w:after="0"/>
              <w:ind w:firstLine="0"/>
            </w:pPr>
            <w:r>
              <w:t>[....……]</w:t>
            </w:r>
          </w:p>
        </w:tc>
      </w:tr>
      <w:tr w:rsidR="00E00AB5" w14:paraId="4D70FBC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1A40F10" w14:textId="77777777"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14:paraId="7DE29C78" w14:textId="77777777"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999A89E" w14:textId="77777777" w:rsidR="00E00AB5" w:rsidRDefault="00E00AB5" w:rsidP="004A40BE">
            <w:pPr>
              <w:snapToGrid w:val="0"/>
              <w:spacing w:after="0"/>
              <w:ind w:firstLine="0"/>
            </w:pPr>
          </w:p>
          <w:p w14:paraId="16E6AD83" w14:textId="77777777" w:rsidR="00E00AB5" w:rsidRDefault="00E00AB5" w:rsidP="004A40BE">
            <w:pPr>
              <w:spacing w:after="0"/>
              <w:ind w:firstLine="0"/>
            </w:pPr>
          </w:p>
          <w:p w14:paraId="2A9B34A9" w14:textId="77777777" w:rsidR="00E00AB5" w:rsidRDefault="00E00AB5" w:rsidP="004A40BE">
            <w:pPr>
              <w:spacing w:after="0"/>
              <w:ind w:firstLine="0"/>
            </w:pPr>
          </w:p>
          <w:p w14:paraId="1F400878" w14:textId="77777777" w:rsidR="004A40BE" w:rsidRDefault="004A40BE" w:rsidP="004A40BE">
            <w:pPr>
              <w:spacing w:after="0"/>
              <w:ind w:firstLine="0"/>
            </w:pPr>
          </w:p>
          <w:p w14:paraId="7691AB99" w14:textId="77777777" w:rsidR="00E00AB5" w:rsidRDefault="00E00AB5" w:rsidP="004A40BE">
            <w:pPr>
              <w:spacing w:after="0"/>
              <w:ind w:firstLine="0"/>
            </w:pPr>
            <w:r>
              <w:t>[] Ναι [] Όχι</w:t>
            </w:r>
          </w:p>
        </w:tc>
      </w:tr>
      <w:tr w:rsidR="00E00AB5" w14:paraId="6B7D838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277CA0D" w14:textId="77777777"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14:paraId="488F1682" w14:textId="77777777" w:rsidR="00E00AB5" w:rsidRDefault="00E00AB5" w:rsidP="004A40BE">
            <w:pPr>
              <w:spacing w:after="0"/>
              <w:ind w:firstLine="0"/>
              <w:rPr>
                <w:b/>
                <w:i/>
              </w:rPr>
            </w:pPr>
            <w:r>
              <w:t>α) τον ίδιο τον πάροχο υπηρεσιών ή τον εργολάβο,</w:t>
            </w:r>
          </w:p>
          <w:p w14:paraId="345F6580" w14:textId="77777777"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4AC5BC09" w14:textId="77777777"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ECB8BA0" w14:textId="77777777" w:rsidR="00E00AB5" w:rsidRDefault="00E00AB5" w:rsidP="004A40BE">
            <w:pPr>
              <w:snapToGrid w:val="0"/>
              <w:spacing w:after="0"/>
              <w:ind w:firstLine="0"/>
            </w:pPr>
          </w:p>
          <w:p w14:paraId="01B83140" w14:textId="77777777" w:rsidR="00E00AB5" w:rsidRDefault="00E00AB5" w:rsidP="004A40BE">
            <w:pPr>
              <w:spacing w:after="0"/>
              <w:ind w:firstLine="0"/>
            </w:pPr>
          </w:p>
          <w:p w14:paraId="1246199A" w14:textId="77777777" w:rsidR="00E00AB5" w:rsidRDefault="00E00AB5" w:rsidP="004A40BE">
            <w:pPr>
              <w:spacing w:after="0"/>
              <w:ind w:firstLine="0"/>
            </w:pPr>
            <w:r>
              <w:t>α)[......................................……]</w:t>
            </w:r>
          </w:p>
          <w:p w14:paraId="2650E903" w14:textId="77777777" w:rsidR="00E00AB5" w:rsidRDefault="00E00AB5" w:rsidP="004A40BE">
            <w:pPr>
              <w:spacing w:after="0"/>
              <w:ind w:firstLine="0"/>
            </w:pPr>
          </w:p>
          <w:p w14:paraId="0907EE30" w14:textId="77777777" w:rsidR="00E00AB5" w:rsidRDefault="00E00AB5" w:rsidP="004A40BE">
            <w:pPr>
              <w:spacing w:after="0"/>
              <w:ind w:firstLine="0"/>
            </w:pPr>
          </w:p>
          <w:p w14:paraId="10494F9A" w14:textId="77777777" w:rsidR="00E00AB5" w:rsidRDefault="00E00AB5" w:rsidP="004A40BE">
            <w:pPr>
              <w:spacing w:after="0"/>
              <w:ind w:firstLine="0"/>
            </w:pPr>
          </w:p>
          <w:p w14:paraId="677F8835" w14:textId="77777777" w:rsidR="004A40BE" w:rsidRDefault="004A40BE" w:rsidP="004A40BE">
            <w:pPr>
              <w:spacing w:after="0"/>
              <w:ind w:firstLine="0"/>
            </w:pPr>
          </w:p>
          <w:p w14:paraId="22993B1D" w14:textId="77777777" w:rsidR="00E00AB5" w:rsidRDefault="00E00AB5" w:rsidP="004A40BE">
            <w:pPr>
              <w:spacing w:after="0"/>
              <w:ind w:firstLine="0"/>
            </w:pPr>
            <w:r>
              <w:t>β) [……]</w:t>
            </w:r>
          </w:p>
        </w:tc>
      </w:tr>
      <w:tr w:rsidR="00E00AB5" w14:paraId="772FB1C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92CA505" w14:textId="77777777"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0C380C4" w14:textId="77777777" w:rsidR="00E00AB5" w:rsidRDefault="00E00AB5" w:rsidP="004A40BE">
            <w:pPr>
              <w:spacing w:after="0"/>
              <w:ind w:firstLine="0"/>
            </w:pPr>
            <w:r>
              <w:t>[……]</w:t>
            </w:r>
          </w:p>
        </w:tc>
      </w:tr>
      <w:tr w:rsidR="00E00AB5" w14:paraId="505B85F0" w14:textId="77777777">
        <w:trPr>
          <w:trHeight w:val="2683"/>
          <w:jc w:val="center"/>
        </w:trPr>
        <w:tc>
          <w:tcPr>
            <w:tcW w:w="4479" w:type="dxa"/>
            <w:tcBorders>
              <w:top w:val="single" w:sz="4" w:space="0" w:color="000000"/>
              <w:left w:val="single" w:sz="4" w:space="0" w:color="000000"/>
              <w:bottom w:val="single" w:sz="4" w:space="0" w:color="000000"/>
            </w:tcBorders>
            <w:shd w:val="clear" w:color="auto" w:fill="auto"/>
          </w:tcPr>
          <w:p w14:paraId="7BC3D936" w14:textId="77777777"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70D631" w14:textId="77777777" w:rsidR="00E00AB5" w:rsidRDefault="00E00AB5" w:rsidP="004A40BE">
            <w:pPr>
              <w:spacing w:after="0"/>
              <w:ind w:firstLine="0"/>
            </w:pPr>
            <w:r>
              <w:t xml:space="preserve">Έτος, μέσο ετήσιο εργατοϋπαλληλικό προσωπικό: </w:t>
            </w:r>
          </w:p>
          <w:p w14:paraId="3AD5ED18" w14:textId="77777777" w:rsidR="00E00AB5" w:rsidRDefault="00E00AB5" w:rsidP="004A40BE">
            <w:pPr>
              <w:spacing w:after="0"/>
              <w:ind w:firstLine="0"/>
            </w:pPr>
            <w:r>
              <w:t xml:space="preserve">[........], [.........] </w:t>
            </w:r>
          </w:p>
          <w:p w14:paraId="3BF57CA6" w14:textId="77777777" w:rsidR="00E00AB5" w:rsidRDefault="00E00AB5" w:rsidP="004A40BE">
            <w:pPr>
              <w:spacing w:after="0"/>
              <w:ind w:firstLine="0"/>
            </w:pPr>
            <w:r>
              <w:t xml:space="preserve">[........], [.........] </w:t>
            </w:r>
          </w:p>
          <w:p w14:paraId="53BBB85B" w14:textId="77777777" w:rsidR="00E00AB5" w:rsidRDefault="00E00AB5" w:rsidP="004A40BE">
            <w:pPr>
              <w:spacing w:after="0"/>
              <w:ind w:firstLine="0"/>
            </w:pPr>
            <w:r>
              <w:t xml:space="preserve">[........], [.........] </w:t>
            </w:r>
          </w:p>
          <w:p w14:paraId="639C62E8" w14:textId="77777777" w:rsidR="00E00AB5" w:rsidRDefault="00E00AB5" w:rsidP="004A40BE">
            <w:pPr>
              <w:spacing w:after="0"/>
              <w:ind w:firstLine="0"/>
            </w:pPr>
            <w:r>
              <w:t>Έτος, αριθμός διευθυντικών στελεχών:</w:t>
            </w:r>
          </w:p>
          <w:p w14:paraId="018B550C" w14:textId="77777777" w:rsidR="00E00AB5" w:rsidRDefault="00E00AB5" w:rsidP="004A40BE">
            <w:pPr>
              <w:spacing w:after="0"/>
              <w:ind w:firstLine="0"/>
            </w:pPr>
            <w:r>
              <w:t xml:space="preserve">[........], [.........] </w:t>
            </w:r>
          </w:p>
          <w:p w14:paraId="594A5D03" w14:textId="77777777" w:rsidR="00E00AB5" w:rsidRDefault="00E00AB5" w:rsidP="004A40BE">
            <w:pPr>
              <w:spacing w:after="0"/>
              <w:ind w:firstLine="0"/>
            </w:pPr>
            <w:r>
              <w:t xml:space="preserve">[........], [.........] </w:t>
            </w:r>
          </w:p>
          <w:p w14:paraId="14DF2A04" w14:textId="77777777" w:rsidR="00E00AB5" w:rsidRDefault="00E00AB5" w:rsidP="004A40BE">
            <w:pPr>
              <w:spacing w:after="0"/>
              <w:ind w:firstLine="0"/>
            </w:pPr>
            <w:r>
              <w:t xml:space="preserve">[........], [.........] </w:t>
            </w:r>
          </w:p>
        </w:tc>
      </w:tr>
      <w:tr w:rsidR="00E00AB5" w14:paraId="5A055DEA" w14:textId="77777777">
        <w:trPr>
          <w:jc w:val="center"/>
        </w:trPr>
        <w:tc>
          <w:tcPr>
            <w:tcW w:w="4479" w:type="dxa"/>
            <w:tcBorders>
              <w:left w:val="single" w:sz="4" w:space="0" w:color="000000"/>
              <w:bottom w:val="single" w:sz="4" w:space="0" w:color="000000"/>
            </w:tcBorders>
            <w:shd w:val="clear" w:color="auto" w:fill="auto"/>
          </w:tcPr>
          <w:p w14:paraId="622E21A6" w14:textId="77777777"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14:paraId="1ECDD8DD" w14:textId="77777777" w:rsidR="00E00AB5" w:rsidRDefault="00E00AB5" w:rsidP="004A40BE">
            <w:pPr>
              <w:spacing w:after="0"/>
              <w:ind w:firstLine="0"/>
            </w:pPr>
            <w:r>
              <w:t>[……]</w:t>
            </w:r>
          </w:p>
        </w:tc>
      </w:tr>
      <w:tr w:rsidR="00E00AB5" w14:paraId="20D14AF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AF0CCBA"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2EAB292" w14:textId="77777777" w:rsidR="00E00AB5" w:rsidRDefault="00E00AB5" w:rsidP="004A40BE">
            <w:pPr>
              <w:spacing w:after="0"/>
              <w:ind w:firstLine="0"/>
            </w:pPr>
            <w:r>
              <w:t>[....……]</w:t>
            </w:r>
          </w:p>
        </w:tc>
      </w:tr>
      <w:tr w:rsidR="00E00AB5" w14:paraId="5C89412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8354A29" w14:textId="77777777" w:rsidR="00E00AB5" w:rsidRDefault="00E00AB5" w:rsidP="004A40BE">
            <w:pPr>
              <w:spacing w:after="0"/>
              <w:ind w:firstLine="0"/>
            </w:pPr>
            <w:r>
              <w:t xml:space="preserve">11) Για </w:t>
            </w:r>
            <w:r>
              <w:rPr>
                <w:b/>
                <w:i/>
              </w:rPr>
              <w:t xml:space="preserve">δημόσιες συμβάσεις προμηθειών </w:t>
            </w:r>
            <w:r>
              <w:t>:</w:t>
            </w:r>
          </w:p>
          <w:p w14:paraId="4F6AC05D" w14:textId="77777777"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14:paraId="4D6295D6" w14:textId="77777777"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14:paraId="5A1B1BB7"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0327AD" w14:textId="77777777" w:rsidR="00E00AB5" w:rsidRDefault="00E00AB5" w:rsidP="004A40BE">
            <w:pPr>
              <w:snapToGrid w:val="0"/>
              <w:spacing w:after="0"/>
              <w:ind w:firstLine="0"/>
            </w:pPr>
          </w:p>
          <w:p w14:paraId="5D15FCC6" w14:textId="77777777" w:rsidR="00E00AB5" w:rsidRDefault="00E00AB5" w:rsidP="004A40BE">
            <w:pPr>
              <w:spacing w:after="0"/>
              <w:ind w:firstLine="0"/>
            </w:pPr>
            <w:r>
              <w:t>[] Ναι [] Όχι</w:t>
            </w:r>
          </w:p>
          <w:p w14:paraId="2F8F2B78" w14:textId="77777777" w:rsidR="00E00AB5" w:rsidRDefault="00E00AB5" w:rsidP="004A40BE">
            <w:pPr>
              <w:spacing w:after="0"/>
              <w:ind w:firstLine="0"/>
            </w:pPr>
          </w:p>
          <w:p w14:paraId="228377E2" w14:textId="77777777" w:rsidR="004A40BE" w:rsidRDefault="004A40BE" w:rsidP="004A40BE">
            <w:pPr>
              <w:spacing w:after="0"/>
              <w:ind w:firstLine="0"/>
            </w:pPr>
          </w:p>
          <w:p w14:paraId="289AD20C" w14:textId="77777777" w:rsidR="004A40BE" w:rsidRDefault="004A40BE" w:rsidP="004A40BE">
            <w:pPr>
              <w:spacing w:after="0"/>
              <w:ind w:firstLine="0"/>
            </w:pPr>
          </w:p>
          <w:p w14:paraId="5678F1FF" w14:textId="77777777" w:rsidR="004A40BE" w:rsidRDefault="004A40BE" w:rsidP="004A40BE">
            <w:pPr>
              <w:spacing w:after="0"/>
              <w:ind w:firstLine="0"/>
            </w:pPr>
          </w:p>
          <w:p w14:paraId="78E8A318" w14:textId="77777777" w:rsidR="004A40BE" w:rsidRDefault="004A40BE" w:rsidP="004A40BE">
            <w:pPr>
              <w:spacing w:after="0"/>
              <w:ind w:firstLine="0"/>
            </w:pPr>
          </w:p>
          <w:p w14:paraId="0FC5B94C" w14:textId="77777777" w:rsidR="00E00AB5" w:rsidRDefault="00E00AB5" w:rsidP="004A40BE">
            <w:pPr>
              <w:spacing w:after="0"/>
              <w:ind w:firstLine="0"/>
              <w:rPr>
                <w:i/>
              </w:rPr>
            </w:pPr>
            <w:r>
              <w:t>[] Ναι [] Όχι</w:t>
            </w:r>
          </w:p>
          <w:p w14:paraId="2F62498A" w14:textId="77777777" w:rsidR="00E00AB5" w:rsidRDefault="00E00AB5" w:rsidP="004A40BE">
            <w:pPr>
              <w:spacing w:after="0"/>
              <w:ind w:firstLine="0"/>
              <w:rPr>
                <w:i/>
              </w:rPr>
            </w:pPr>
          </w:p>
          <w:p w14:paraId="68ABFE0F" w14:textId="77777777" w:rsidR="00E00AB5" w:rsidRDefault="00E00AB5" w:rsidP="004A40BE">
            <w:pPr>
              <w:spacing w:after="0"/>
              <w:ind w:firstLine="0"/>
              <w:rPr>
                <w:i/>
              </w:rPr>
            </w:pPr>
          </w:p>
          <w:p w14:paraId="293E77DE" w14:textId="77777777"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14:paraId="0EB0689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894AC1E" w14:textId="77777777" w:rsidR="00E00AB5" w:rsidRDefault="00E00AB5" w:rsidP="004A40BE">
            <w:pPr>
              <w:spacing w:after="0"/>
              <w:ind w:firstLine="0"/>
            </w:pPr>
            <w:r>
              <w:lastRenderedPageBreak/>
              <w:t xml:space="preserve">12) Για </w:t>
            </w:r>
            <w:r>
              <w:rPr>
                <w:b/>
                <w:i/>
              </w:rPr>
              <w:t>δημόσιες συμβάσεις προμηθειών</w:t>
            </w:r>
            <w:r>
              <w:t>:</w:t>
            </w:r>
          </w:p>
          <w:p w14:paraId="1A9BAA8E" w14:textId="77777777"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60EAD124" w14:textId="77777777"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14:paraId="2B663DD4"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5EA923" w14:textId="77777777" w:rsidR="00E00AB5" w:rsidRDefault="00E00AB5" w:rsidP="004A40BE">
            <w:pPr>
              <w:snapToGrid w:val="0"/>
              <w:spacing w:after="0"/>
              <w:ind w:firstLine="0"/>
            </w:pPr>
          </w:p>
          <w:p w14:paraId="268B6342" w14:textId="77777777" w:rsidR="00E00AB5" w:rsidRDefault="00E00AB5" w:rsidP="004A40BE">
            <w:pPr>
              <w:spacing w:after="0"/>
              <w:ind w:firstLine="0"/>
            </w:pPr>
            <w:r>
              <w:t>[] Ναι [] Όχι</w:t>
            </w:r>
          </w:p>
          <w:p w14:paraId="4C6B8FA7" w14:textId="77777777" w:rsidR="00E00AB5" w:rsidRDefault="00E00AB5" w:rsidP="004A40BE">
            <w:pPr>
              <w:spacing w:after="0"/>
              <w:ind w:firstLine="0"/>
            </w:pPr>
          </w:p>
          <w:p w14:paraId="5572C7BE" w14:textId="77777777" w:rsidR="00E00AB5" w:rsidRDefault="00E00AB5" w:rsidP="004A40BE">
            <w:pPr>
              <w:spacing w:after="0"/>
              <w:ind w:firstLine="0"/>
            </w:pPr>
          </w:p>
          <w:p w14:paraId="2F65A834" w14:textId="77777777" w:rsidR="00E00AB5" w:rsidRDefault="00E00AB5" w:rsidP="004A40BE">
            <w:pPr>
              <w:spacing w:after="0"/>
              <w:ind w:firstLine="0"/>
            </w:pPr>
          </w:p>
          <w:p w14:paraId="69F2A71C" w14:textId="77777777" w:rsidR="00E00AB5" w:rsidRDefault="00E00AB5" w:rsidP="004A40BE">
            <w:pPr>
              <w:spacing w:after="0"/>
              <w:ind w:firstLine="0"/>
            </w:pPr>
          </w:p>
          <w:p w14:paraId="1D01BD4F" w14:textId="77777777" w:rsidR="00E00AB5" w:rsidRDefault="00E00AB5" w:rsidP="004A40BE">
            <w:pPr>
              <w:spacing w:after="0"/>
              <w:ind w:firstLine="0"/>
            </w:pPr>
          </w:p>
          <w:p w14:paraId="66C834E5" w14:textId="77777777" w:rsidR="00E00AB5" w:rsidRDefault="00E00AB5" w:rsidP="004A40BE">
            <w:pPr>
              <w:spacing w:after="0"/>
              <w:ind w:firstLine="0"/>
            </w:pPr>
          </w:p>
          <w:p w14:paraId="29A2340C" w14:textId="77777777" w:rsidR="00E00AB5" w:rsidRDefault="00E00AB5" w:rsidP="004A40BE">
            <w:pPr>
              <w:spacing w:after="0"/>
              <w:ind w:firstLine="0"/>
            </w:pPr>
          </w:p>
          <w:p w14:paraId="4EB377B1" w14:textId="77777777" w:rsidR="00E00AB5" w:rsidRDefault="00E00AB5" w:rsidP="004A40BE">
            <w:pPr>
              <w:spacing w:after="0"/>
              <w:ind w:firstLine="0"/>
            </w:pPr>
          </w:p>
          <w:p w14:paraId="56039824" w14:textId="77777777" w:rsidR="004A40BE" w:rsidRDefault="004A40BE" w:rsidP="004A40BE">
            <w:pPr>
              <w:spacing w:after="0"/>
              <w:ind w:firstLine="0"/>
            </w:pPr>
          </w:p>
          <w:p w14:paraId="62F08AEC" w14:textId="77777777" w:rsidR="004A40BE" w:rsidRDefault="004A40BE" w:rsidP="004A40BE">
            <w:pPr>
              <w:spacing w:after="0"/>
              <w:ind w:firstLine="0"/>
            </w:pPr>
          </w:p>
          <w:p w14:paraId="410E6483" w14:textId="77777777" w:rsidR="00E00AB5" w:rsidRDefault="00E00AB5" w:rsidP="004A40BE">
            <w:pPr>
              <w:spacing w:after="0"/>
              <w:ind w:firstLine="0"/>
            </w:pPr>
            <w:r>
              <w:t>[….............................................]</w:t>
            </w:r>
          </w:p>
          <w:p w14:paraId="6032DB31" w14:textId="77777777" w:rsidR="00E00AB5" w:rsidRDefault="00E00AB5" w:rsidP="004A40BE">
            <w:pPr>
              <w:spacing w:after="0"/>
              <w:ind w:firstLine="0"/>
            </w:pPr>
          </w:p>
          <w:p w14:paraId="1A0FCC55" w14:textId="77777777" w:rsidR="004A40BE" w:rsidRDefault="004A40BE" w:rsidP="004A40BE">
            <w:pPr>
              <w:spacing w:after="0"/>
              <w:ind w:firstLine="0"/>
              <w:rPr>
                <w:i/>
              </w:rPr>
            </w:pPr>
          </w:p>
          <w:p w14:paraId="6B1E9113" w14:textId="77777777"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14:paraId="20A8FE83" w14:textId="77777777" w:rsidR="00E00AB5" w:rsidRDefault="00E00AB5">
      <w:pPr>
        <w:pStyle w:val="SectionTitle"/>
        <w:ind w:firstLine="0"/>
      </w:pPr>
    </w:p>
    <w:p w14:paraId="0E38AE07" w14:textId="77777777" w:rsidR="00E00AB5" w:rsidRDefault="00E00AB5">
      <w:pPr>
        <w:jc w:val="center"/>
        <w:rPr>
          <w:b/>
          <w:bCs/>
        </w:rPr>
      </w:pPr>
    </w:p>
    <w:p w14:paraId="2F78EC21" w14:textId="77777777"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14:paraId="4D07808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14:paraId="5D421F1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3DBCE3C" w14:textId="77777777"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28396F0" w14:textId="77777777" w:rsidR="00E00AB5" w:rsidRDefault="00E00AB5" w:rsidP="004A40BE">
            <w:pPr>
              <w:spacing w:after="0"/>
              <w:ind w:firstLine="0"/>
            </w:pPr>
            <w:r>
              <w:rPr>
                <w:b/>
                <w:i/>
              </w:rPr>
              <w:t>Απάντηση:</w:t>
            </w:r>
          </w:p>
        </w:tc>
      </w:tr>
      <w:tr w:rsidR="00E00AB5" w14:paraId="208FB120"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CAEE3FC" w14:textId="77777777"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14:paraId="6C6D0A58" w14:textId="77777777"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2E32BCF8" w14:textId="77777777"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B883841" w14:textId="77777777" w:rsidR="00E00AB5" w:rsidRDefault="00E00AB5" w:rsidP="004A40BE">
            <w:pPr>
              <w:spacing w:after="0"/>
              <w:ind w:firstLine="0"/>
              <w:jc w:val="left"/>
            </w:pPr>
            <w:r>
              <w:t>[] Ναι [] Όχι</w:t>
            </w:r>
          </w:p>
          <w:p w14:paraId="63E2FE5C" w14:textId="77777777" w:rsidR="00E00AB5" w:rsidRDefault="00E00AB5" w:rsidP="004A40BE">
            <w:pPr>
              <w:spacing w:after="0"/>
              <w:ind w:firstLine="0"/>
              <w:jc w:val="left"/>
            </w:pPr>
          </w:p>
          <w:p w14:paraId="16450D3B" w14:textId="77777777" w:rsidR="00E00AB5" w:rsidRDefault="00E00AB5" w:rsidP="004A40BE">
            <w:pPr>
              <w:spacing w:after="0"/>
              <w:ind w:firstLine="0"/>
              <w:jc w:val="left"/>
            </w:pPr>
          </w:p>
          <w:p w14:paraId="721942EF" w14:textId="77777777" w:rsidR="00E00AB5" w:rsidRDefault="00E00AB5" w:rsidP="004A40BE">
            <w:pPr>
              <w:spacing w:after="0"/>
              <w:ind w:firstLine="0"/>
              <w:jc w:val="left"/>
            </w:pPr>
          </w:p>
          <w:p w14:paraId="4E29B4FF" w14:textId="77777777" w:rsidR="00E00AB5" w:rsidRDefault="00E00AB5" w:rsidP="004A40BE">
            <w:pPr>
              <w:spacing w:after="0"/>
              <w:ind w:firstLine="0"/>
              <w:jc w:val="left"/>
            </w:pPr>
          </w:p>
          <w:p w14:paraId="31118350" w14:textId="77777777" w:rsidR="00E00AB5" w:rsidRDefault="00E00AB5" w:rsidP="004A40BE">
            <w:pPr>
              <w:spacing w:after="0"/>
              <w:ind w:firstLine="0"/>
              <w:jc w:val="left"/>
            </w:pPr>
          </w:p>
          <w:p w14:paraId="07E76464" w14:textId="77777777" w:rsidR="004A40BE" w:rsidRDefault="004A40BE" w:rsidP="004A40BE">
            <w:pPr>
              <w:spacing w:after="0"/>
              <w:ind w:firstLine="0"/>
              <w:jc w:val="left"/>
            </w:pPr>
          </w:p>
          <w:p w14:paraId="5302F903" w14:textId="77777777" w:rsidR="004A40BE" w:rsidRDefault="004A40BE" w:rsidP="004A40BE">
            <w:pPr>
              <w:spacing w:after="0"/>
              <w:ind w:firstLine="0"/>
              <w:jc w:val="left"/>
            </w:pPr>
          </w:p>
          <w:p w14:paraId="3417DA22" w14:textId="77777777" w:rsidR="00E00AB5" w:rsidRDefault="00E00AB5" w:rsidP="004A40BE">
            <w:pPr>
              <w:spacing w:after="0"/>
              <w:ind w:firstLine="0"/>
              <w:jc w:val="left"/>
              <w:rPr>
                <w:i/>
              </w:rPr>
            </w:pPr>
            <w:r>
              <w:t>[……] [……]</w:t>
            </w:r>
          </w:p>
          <w:p w14:paraId="12180F5D" w14:textId="77777777" w:rsidR="00E00AB5" w:rsidRDefault="00E00AB5" w:rsidP="004A40BE">
            <w:pPr>
              <w:spacing w:after="0"/>
              <w:ind w:firstLine="0"/>
              <w:jc w:val="left"/>
              <w:rPr>
                <w:i/>
              </w:rPr>
            </w:pPr>
          </w:p>
          <w:p w14:paraId="4012216D" w14:textId="77777777" w:rsidR="00E00AB5" w:rsidRDefault="00E00AB5" w:rsidP="004A40BE">
            <w:pPr>
              <w:spacing w:after="0"/>
              <w:ind w:firstLine="0"/>
              <w:jc w:val="left"/>
              <w:rPr>
                <w:i/>
              </w:rPr>
            </w:pPr>
          </w:p>
          <w:p w14:paraId="129926BF" w14:textId="77777777" w:rsidR="004A40BE" w:rsidRDefault="004A40BE" w:rsidP="004A40BE">
            <w:pPr>
              <w:spacing w:after="0"/>
              <w:ind w:firstLine="0"/>
              <w:jc w:val="left"/>
              <w:rPr>
                <w:i/>
              </w:rPr>
            </w:pPr>
          </w:p>
          <w:p w14:paraId="18702031" w14:textId="77777777"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14:paraId="38BF56F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38ACA61" w14:textId="77777777"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14:paraId="3E82B618" w14:textId="77777777"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14:paraId="37907BCE" w14:textId="77777777" w:rsidR="00E00AB5" w:rsidRDefault="00E00AB5" w:rsidP="004A40BE">
            <w:pPr>
              <w:spacing w:after="0"/>
              <w:ind w:firstLine="0"/>
            </w:pPr>
          </w:p>
          <w:p w14:paraId="3CEA5372" w14:textId="77777777"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900C71" w14:textId="77777777" w:rsidR="00E00AB5" w:rsidRDefault="00E00AB5" w:rsidP="004A40BE">
            <w:pPr>
              <w:spacing w:after="0"/>
              <w:ind w:firstLine="0"/>
              <w:jc w:val="left"/>
            </w:pPr>
            <w:r>
              <w:t>[] Ναι [] Όχι</w:t>
            </w:r>
          </w:p>
          <w:p w14:paraId="2539FE3B" w14:textId="77777777" w:rsidR="00E00AB5" w:rsidRDefault="00E00AB5" w:rsidP="004A40BE">
            <w:pPr>
              <w:spacing w:after="0"/>
              <w:ind w:firstLine="0"/>
              <w:jc w:val="left"/>
            </w:pPr>
          </w:p>
          <w:p w14:paraId="3CDAD33C" w14:textId="77777777" w:rsidR="00E00AB5" w:rsidRDefault="00E00AB5" w:rsidP="004A40BE">
            <w:pPr>
              <w:spacing w:after="0"/>
              <w:ind w:firstLine="0"/>
              <w:jc w:val="left"/>
            </w:pPr>
          </w:p>
          <w:p w14:paraId="31E6684F" w14:textId="77777777" w:rsidR="00E00AB5" w:rsidRDefault="00E00AB5" w:rsidP="004A40BE">
            <w:pPr>
              <w:spacing w:after="0"/>
              <w:ind w:firstLine="0"/>
              <w:jc w:val="left"/>
            </w:pPr>
          </w:p>
          <w:p w14:paraId="6F3C6B6C" w14:textId="77777777" w:rsidR="00E00AB5" w:rsidRDefault="00E00AB5" w:rsidP="004A40BE">
            <w:pPr>
              <w:spacing w:after="0"/>
              <w:ind w:firstLine="0"/>
              <w:jc w:val="left"/>
            </w:pPr>
          </w:p>
          <w:p w14:paraId="7BF20E6F" w14:textId="77777777" w:rsidR="004A40BE" w:rsidRDefault="004A40BE" w:rsidP="004A40BE">
            <w:pPr>
              <w:spacing w:after="0"/>
              <w:ind w:firstLine="0"/>
              <w:jc w:val="left"/>
            </w:pPr>
          </w:p>
          <w:p w14:paraId="1020B070" w14:textId="77777777" w:rsidR="004A40BE" w:rsidRDefault="004A40BE" w:rsidP="004A40BE">
            <w:pPr>
              <w:spacing w:after="0"/>
              <w:ind w:firstLine="0"/>
              <w:jc w:val="left"/>
            </w:pPr>
          </w:p>
          <w:p w14:paraId="511D72C2" w14:textId="77777777" w:rsidR="00E00AB5" w:rsidRDefault="00E00AB5" w:rsidP="004A40BE">
            <w:pPr>
              <w:spacing w:after="0"/>
              <w:ind w:firstLine="0"/>
              <w:jc w:val="left"/>
              <w:rPr>
                <w:i/>
              </w:rPr>
            </w:pPr>
            <w:r>
              <w:t>[……] [……]</w:t>
            </w:r>
          </w:p>
          <w:p w14:paraId="71C84D8C" w14:textId="77777777" w:rsidR="00E00AB5" w:rsidRDefault="00E00AB5" w:rsidP="004A40BE">
            <w:pPr>
              <w:spacing w:after="0"/>
              <w:ind w:firstLine="0"/>
              <w:jc w:val="left"/>
              <w:rPr>
                <w:i/>
              </w:rPr>
            </w:pPr>
          </w:p>
          <w:p w14:paraId="2C53E23B" w14:textId="77777777" w:rsidR="00E00AB5" w:rsidRDefault="00E00AB5" w:rsidP="004A40BE">
            <w:pPr>
              <w:spacing w:after="0"/>
              <w:ind w:firstLine="0"/>
              <w:jc w:val="left"/>
              <w:rPr>
                <w:i/>
              </w:rPr>
            </w:pPr>
          </w:p>
          <w:p w14:paraId="291ABA57" w14:textId="77777777" w:rsidR="00E00AB5" w:rsidRDefault="00E00AB5" w:rsidP="004A40BE">
            <w:pPr>
              <w:spacing w:after="0"/>
              <w:ind w:firstLine="0"/>
              <w:jc w:val="left"/>
              <w:rPr>
                <w:i/>
              </w:rPr>
            </w:pPr>
          </w:p>
          <w:p w14:paraId="016B6B55" w14:textId="77777777" w:rsidR="004A40BE" w:rsidRDefault="004A40BE" w:rsidP="004A40BE">
            <w:pPr>
              <w:spacing w:after="0"/>
              <w:ind w:firstLine="0"/>
              <w:jc w:val="left"/>
              <w:rPr>
                <w:i/>
              </w:rPr>
            </w:pPr>
          </w:p>
          <w:p w14:paraId="1101598C" w14:textId="77777777" w:rsidR="004A40BE" w:rsidRDefault="004A40BE" w:rsidP="004A40BE">
            <w:pPr>
              <w:spacing w:after="0"/>
              <w:ind w:firstLine="0"/>
              <w:jc w:val="left"/>
              <w:rPr>
                <w:i/>
              </w:rPr>
            </w:pPr>
          </w:p>
          <w:p w14:paraId="7BD51624" w14:textId="77777777"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14:paraId="1F77B838" w14:textId="77777777" w:rsidR="00E00AB5" w:rsidRDefault="00E00AB5">
      <w:pPr>
        <w:ind w:firstLine="0"/>
        <w:jc w:val="center"/>
      </w:pPr>
    </w:p>
    <w:p w14:paraId="4EE2ED32" w14:textId="77777777"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14:paraId="72B2817C"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14:paraId="451E6895"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3A9F03C1" w14:textId="77777777"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14:paraId="65B36EC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15FE4F9" w14:textId="77777777"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6DFE079" w14:textId="77777777" w:rsidR="00E00AB5" w:rsidRDefault="00E00AB5" w:rsidP="002F6B21">
            <w:pPr>
              <w:spacing w:after="0"/>
              <w:ind w:firstLine="0"/>
            </w:pPr>
            <w:r>
              <w:rPr>
                <w:b/>
                <w:i/>
              </w:rPr>
              <w:t>Απάντηση:</w:t>
            </w:r>
          </w:p>
        </w:tc>
      </w:tr>
      <w:tr w:rsidR="00E00AB5" w14:paraId="40BC814F"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FACBD87" w14:textId="77777777"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10EFAE9A" w14:textId="77777777"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14:paraId="5609F328" w14:textId="77777777"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6C21B9F" w14:textId="77777777" w:rsidR="00E00AB5" w:rsidRDefault="00E00AB5" w:rsidP="002F6B21">
            <w:pPr>
              <w:spacing w:after="0"/>
              <w:ind w:firstLine="0"/>
            </w:pPr>
            <w:r>
              <w:t>[….]</w:t>
            </w:r>
          </w:p>
          <w:p w14:paraId="6FAA97A6" w14:textId="77777777" w:rsidR="00E00AB5" w:rsidRDefault="00E00AB5" w:rsidP="002F6B21">
            <w:pPr>
              <w:spacing w:after="0"/>
              <w:ind w:firstLine="0"/>
            </w:pPr>
          </w:p>
          <w:p w14:paraId="7E88A2ED" w14:textId="77777777" w:rsidR="00E00AB5" w:rsidRDefault="00E00AB5" w:rsidP="002F6B21">
            <w:pPr>
              <w:spacing w:after="0"/>
              <w:ind w:firstLine="0"/>
            </w:pPr>
          </w:p>
          <w:p w14:paraId="5ADF6664" w14:textId="77777777" w:rsidR="00E00AB5" w:rsidRDefault="00E00AB5" w:rsidP="002F6B21">
            <w:pPr>
              <w:spacing w:after="0"/>
              <w:ind w:firstLine="0"/>
            </w:pPr>
          </w:p>
          <w:p w14:paraId="4767F3C1" w14:textId="77777777" w:rsidR="002F6B21" w:rsidRDefault="002F6B21" w:rsidP="002F6B21">
            <w:pPr>
              <w:spacing w:after="0"/>
              <w:ind w:firstLine="0"/>
            </w:pPr>
          </w:p>
          <w:p w14:paraId="79FEFC64" w14:textId="77777777" w:rsidR="00E00AB5" w:rsidRDefault="00E00AB5" w:rsidP="002F6B21">
            <w:pPr>
              <w:spacing w:after="0"/>
              <w:ind w:firstLine="0"/>
            </w:pPr>
            <w:r>
              <w:t>[] Ναι [] Όχι</w:t>
            </w:r>
            <w:r w:rsidRPr="002F6B21">
              <w:rPr>
                <w:rStyle w:val="a5"/>
                <w:vertAlign w:val="superscript"/>
              </w:rPr>
              <w:endnoteReference w:id="45"/>
            </w:r>
          </w:p>
          <w:p w14:paraId="46257AE5" w14:textId="77777777" w:rsidR="00E00AB5" w:rsidRDefault="00E00AB5" w:rsidP="002F6B21">
            <w:pPr>
              <w:spacing w:after="0"/>
              <w:ind w:firstLine="0"/>
            </w:pPr>
          </w:p>
          <w:p w14:paraId="26E872B1" w14:textId="77777777" w:rsidR="00E00AB5" w:rsidRDefault="00E00AB5" w:rsidP="002F6B21">
            <w:pPr>
              <w:spacing w:after="0"/>
              <w:ind w:firstLine="0"/>
            </w:pPr>
          </w:p>
          <w:p w14:paraId="3E84BF6D" w14:textId="77777777" w:rsidR="00E00AB5" w:rsidRDefault="00E00AB5" w:rsidP="002F6B21">
            <w:pPr>
              <w:spacing w:after="0"/>
              <w:ind w:firstLine="0"/>
            </w:pPr>
          </w:p>
          <w:p w14:paraId="05B08B3F" w14:textId="77777777" w:rsidR="002F6B21" w:rsidRDefault="002F6B21" w:rsidP="002F6B21">
            <w:pPr>
              <w:spacing w:after="0"/>
              <w:ind w:firstLine="0"/>
              <w:rPr>
                <w:i/>
              </w:rPr>
            </w:pPr>
          </w:p>
          <w:p w14:paraId="60DAB0C6" w14:textId="77777777"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14:paraId="1AB98453" w14:textId="77777777" w:rsidR="002F6B21" w:rsidRDefault="002F6B21">
      <w:pPr>
        <w:pStyle w:val="ChapterTitle"/>
      </w:pPr>
    </w:p>
    <w:p w14:paraId="5A1628B6" w14:textId="77777777" w:rsidR="00E00AB5" w:rsidRDefault="002F6B21" w:rsidP="002F6B21">
      <w:pPr>
        <w:pStyle w:val="ChapterTitle"/>
        <w:rPr>
          <w:i/>
        </w:rPr>
      </w:pPr>
      <w:r>
        <w:br w:type="page"/>
      </w:r>
      <w:r w:rsidR="00E00AB5">
        <w:rPr>
          <w:bCs/>
        </w:rPr>
        <w:lastRenderedPageBreak/>
        <w:t>Μέρος VI: Τελικές δηλώσεις</w:t>
      </w:r>
    </w:p>
    <w:p w14:paraId="1F24AFAD"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5D74465B" w14:textId="77777777" w:rsidR="00E00AB5" w:rsidRDefault="00E00AB5">
      <w:pPr>
        <w:ind w:firstLine="0"/>
        <w:rPr>
          <w:i/>
        </w:rPr>
      </w:pPr>
      <w:r>
        <w:rPr>
          <w:i/>
        </w:rPr>
        <w:t>Ο κάτωθι υπογεγραμμένος, δηλώνω επισήμως ότι είμαι</w:t>
      </w:r>
      <w:r w:rsidR="008A6FE1">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14:paraId="50BBE7FA"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14:paraId="53BF3045"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68ABA7B9" w14:textId="77777777" w:rsidR="002F6B21" w:rsidRDefault="00F62DFA">
      <w:pPr>
        <w:ind w:firstLine="0"/>
        <w:rPr>
          <w:i/>
        </w:rPr>
      </w:pPr>
      <w:r>
        <w:rPr>
          <w:i/>
        </w:rPr>
        <w:t xml:space="preserve">Ο κάτωθι υπογεγραμμένος δίδω </w:t>
      </w:r>
      <w:r w:rsidRPr="00BF4B70">
        <w:rPr>
          <w:i/>
        </w:rPr>
        <w:t>ε</w:t>
      </w:r>
      <w:r w:rsidR="00C2172B" w:rsidRPr="00BF4B70">
        <w:rPr>
          <w:i/>
        </w:rPr>
        <w:t>πισήμως τη συγκατάθεσή μου στ</w:t>
      </w:r>
      <w:r w:rsidR="004B3ACA" w:rsidRPr="00BF4B70">
        <w:rPr>
          <w:i/>
        </w:rPr>
        <w:t xml:space="preserve">η </w:t>
      </w:r>
      <w:r w:rsidR="0059727D">
        <w:rPr>
          <w:b/>
        </w:rPr>
        <w:t>……</w:t>
      </w:r>
      <w:r w:rsidRPr="00BF4B70">
        <w:rPr>
          <w:i/>
        </w:rPr>
        <w:t>[</w:t>
      </w:r>
      <w:r>
        <w:rPr>
          <w:i/>
        </w:rPr>
        <w:t xml:space="preserve">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w:t>
      </w:r>
      <w:r w:rsidRPr="00BF4B70">
        <w:rPr>
          <w:i/>
        </w:rPr>
        <w:t xml:space="preserve">Εντύπου Υπεύθυνης Δήλώσης για τους σκοπούς τ... </w:t>
      </w:r>
      <w:r w:rsidRPr="00BF4B70">
        <w:t xml:space="preserve">[προσδιορισμός της διαδικασίας </w:t>
      </w:r>
      <w:r w:rsidR="00904199" w:rsidRPr="00BF4B70">
        <w:t>έργου: (συνοπτική περιγραφή, παραπομπή στη δημοσίευση στον εθνικό τύπο, έντυπο και ηλεκτρονικό, αριθμός αναφοράς</w:t>
      </w:r>
      <w:r w:rsidR="00904199" w:rsidRPr="00BF4B70">
        <w:rPr>
          <w:b/>
          <w:sz w:val="28"/>
          <w:szCs w:val="28"/>
        </w:rPr>
        <w:t xml:space="preserve"> </w:t>
      </w:r>
      <w:r w:rsidR="00904199" w:rsidRPr="00BF4B70">
        <w:t>CPV)]</w:t>
      </w:r>
      <w:r w:rsidR="00904199" w:rsidRPr="00BF4B70">
        <w:rPr>
          <w:i/>
        </w:rPr>
        <w:t>.</w:t>
      </w:r>
    </w:p>
    <w:p w14:paraId="1C4E4A30" w14:textId="77777777" w:rsidR="00F62DFA" w:rsidRDefault="00F62DFA">
      <w:pPr>
        <w:ind w:firstLine="0"/>
        <w:rPr>
          <w:i/>
        </w:rPr>
      </w:pPr>
    </w:p>
    <w:p w14:paraId="0280CF16" w14:textId="77777777" w:rsidR="00F62DFA" w:rsidRDefault="00F62DFA">
      <w:pPr>
        <w:ind w:firstLine="0"/>
        <w:rPr>
          <w:i/>
        </w:rPr>
      </w:pPr>
      <w:r>
        <w:rPr>
          <w:i/>
        </w:rPr>
        <w:t xml:space="preserve">Ημερομηνία, τόπος και, όπου ζητείται ή είναι απαραίτητο, υπογραφή(-ές): [……]   </w:t>
      </w:r>
    </w:p>
    <w:p w14:paraId="22952296"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0942F" w14:textId="77777777" w:rsidR="00501A46" w:rsidRDefault="00501A46">
      <w:pPr>
        <w:spacing w:after="0" w:line="240" w:lineRule="auto"/>
      </w:pPr>
      <w:r>
        <w:separator/>
      </w:r>
    </w:p>
  </w:endnote>
  <w:endnote w:type="continuationSeparator" w:id="0">
    <w:p w14:paraId="586A41B3" w14:textId="77777777" w:rsidR="00501A46" w:rsidRDefault="00501A46">
      <w:pPr>
        <w:spacing w:after="0" w:line="240" w:lineRule="auto"/>
      </w:pPr>
      <w:r>
        <w:continuationSeparator/>
      </w:r>
    </w:p>
  </w:endnote>
  <w:endnote w:id="1">
    <w:p w14:paraId="266F1820" w14:textId="77777777" w:rsidR="0059727D" w:rsidRPr="002F6B21" w:rsidRDefault="0059727D"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0EFD4E08" w14:textId="77777777" w:rsidR="0059727D" w:rsidRPr="002F6B21" w:rsidRDefault="0059727D"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26A74A8C" w14:textId="77777777" w:rsidR="0059727D" w:rsidRPr="00F62DFA" w:rsidRDefault="0059727D"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7AE394D4" w14:textId="77777777" w:rsidR="0059727D" w:rsidRPr="00F62DFA" w:rsidRDefault="0059727D"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07D17D29" w14:textId="77777777" w:rsidR="0059727D" w:rsidRPr="00F62DFA" w:rsidRDefault="0059727D"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0ABB2FFE" w14:textId="77777777" w:rsidR="0059727D" w:rsidRPr="002F6B21" w:rsidRDefault="0059727D"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4A2CC930" w14:textId="77777777" w:rsidR="0059727D" w:rsidRPr="002F6B21" w:rsidRDefault="0059727D"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14:paraId="332F0CD5" w14:textId="77777777" w:rsidR="0059727D" w:rsidRPr="002F6B21" w:rsidRDefault="0059727D"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14:paraId="2F0C0B6A" w14:textId="77777777" w:rsidR="0059727D" w:rsidRPr="002F6B21" w:rsidRDefault="0059727D"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14:paraId="7C1EB8A5" w14:textId="77777777" w:rsidR="0059727D" w:rsidRPr="002F6B21" w:rsidRDefault="0059727D"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14:paraId="419E9BA9" w14:textId="77777777" w:rsidR="0059727D" w:rsidRPr="002F6B21" w:rsidRDefault="0059727D"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7CC676D6" w14:textId="77777777" w:rsidR="0059727D" w:rsidRPr="002F6B21" w:rsidRDefault="0059727D"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64C9E4C7" w14:textId="77777777" w:rsidR="0059727D" w:rsidRPr="002F6B21" w:rsidRDefault="0059727D"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14:paraId="305A9C02" w14:textId="77777777" w:rsidR="0059727D" w:rsidRPr="002F6B21" w:rsidRDefault="0059727D"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14:paraId="1F1FB9EB" w14:textId="77777777" w:rsidR="0059727D" w:rsidRPr="002F6B21" w:rsidRDefault="0059727D"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1F2C20E6" w14:textId="77777777" w:rsidR="0059727D" w:rsidRPr="002F6B21" w:rsidRDefault="0059727D"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7AF6D7B1" w14:textId="77777777" w:rsidR="0059727D" w:rsidRPr="002F6B21" w:rsidRDefault="0059727D"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14:paraId="6ABD8DB8" w14:textId="77777777" w:rsidR="0059727D" w:rsidRPr="002F6B21" w:rsidRDefault="0059727D"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14:paraId="04F2C5C2" w14:textId="77777777" w:rsidR="0059727D" w:rsidRPr="002F6B21" w:rsidRDefault="0059727D"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709944E4"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42F4DF7B"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472E46E0"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14:paraId="5561ED5E" w14:textId="77777777" w:rsidR="0059727D" w:rsidRPr="002F6B21" w:rsidRDefault="0059727D"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28DC21DE" w14:textId="77777777" w:rsidR="0059727D" w:rsidRPr="002F6B21" w:rsidRDefault="0059727D"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200BF8A6" w14:textId="77777777" w:rsidR="0059727D" w:rsidRPr="002F6B21" w:rsidRDefault="0059727D"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064EB839" w14:textId="77777777" w:rsidR="0059727D" w:rsidRPr="002F6B21" w:rsidRDefault="0059727D"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14FE13DD"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14:paraId="724CBEC1" w14:textId="77777777" w:rsidR="0059727D" w:rsidRPr="002F6B21" w:rsidRDefault="0059727D"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053ED82B" w14:textId="77777777" w:rsidR="0059727D" w:rsidRPr="002F6B21" w:rsidRDefault="0059727D"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14:paraId="56F7AC62" w14:textId="77777777" w:rsidR="0059727D" w:rsidRPr="002F6B21" w:rsidRDefault="0059727D" w:rsidP="00B73C16">
      <w:pPr>
        <w:pStyle w:val="af9"/>
        <w:tabs>
          <w:tab w:val="left" w:pos="284"/>
        </w:tabs>
        <w:ind w:firstLine="0"/>
      </w:pPr>
      <w:r w:rsidRPr="00F62DFA">
        <w:rPr>
          <w:rStyle w:val="a5"/>
        </w:rPr>
        <w:endnoteRef/>
      </w:r>
      <w:r w:rsidRPr="002F6B21">
        <w:tab/>
        <w:t>Άρθρο 73 παρ. 5.</w:t>
      </w:r>
    </w:p>
  </w:endnote>
  <w:endnote w:id="28">
    <w:p w14:paraId="769CFF5E" w14:textId="77777777" w:rsidR="0059727D" w:rsidRPr="002F6B21" w:rsidRDefault="0059727D"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14:paraId="7FFDBC32" w14:textId="77777777" w:rsidR="0059727D" w:rsidRPr="002F6B21" w:rsidRDefault="0059727D"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14:paraId="4429BE87" w14:textId="77777777" w:rsidR="0059727D" w:rsidRPr="002F6B21" w:rsidRDefault="0059727D" w:rsidP="00B73C16">
      <w:pPr>
        <w:pStyle w:val="af9"/>
        <w:tabs>
          <w:tab w:val="left" w:pos="284"/>
        </w:tabs>
        <w:ind w:firstLine="0"/>
      </w:pPr>
      <w:r w:rsidRPr="00F62DFA">
        <w:rPr>
          <w:rStyle w:val="a5"/>
        </w:rPr>
        <w:endnoteRef/>
      </w:r>
      <w:r w:rsidRPr="002F6B21">
        <w:tab/>
        <w:t>Πρβλ άρθρο 48.</w:t>
      </w:r>
    </w:p>
  </w:endnote>
  <w:endnote w:id="31">
    <w:p w14:paraId="107F1E55" w14:textId="77777777" w:rsidR="0059727D" w:rsidRPr="002F6B21" w:rsidRDefault="0059727D"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14:paraId="77BB5BD2" w14:textId="77777777" w:rsidR="0059727D" w:rsidRPr="002F6B21" w:rsidRDefault="0059727D"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14:paraId="69BE894A" w14:textId="77777777" w:rsidR="0059727D" w:rsidRPr="002F6B21" w:rsidRDefault="0059727D"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14:paraId="4DA5BB6A" w14:textId="77777777" w:rsidR="0059727D" w:rsidRPr="002F6B21" w:rsidRDefault="0059727D"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14:paraId="6A13C20C" w14:textId="77777777" w:rsidR="0059727D" w:rsidRPr="002F6B21" w:rsidRDefault="0059727D"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14:paraId="13083FD2" w14:textId="77777777" w:rsidR="0059727D" w:rsidRPr="002F6B21" w:rsidRDefault="0059727D"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14:paraId="3E851FA0" w14:textId="77777777" w:rsidR="0059727D" w:rsidRPr="002F6B21" w:rsidRDefault="0059727D"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14:paraId="141B09C8" w14:textId="77777777" w:rsidR="0059727D" w:rsidRPr="002F6B21" w:rsidRDefault="0059727D"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14:paraId="6C52EA29" w14:textId="77777777" w:rsidR="0059727D" w:rsidRPr="002F6B21" w:rsidRDefault="0059727D"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14:paraId="43EE230D" w14:textId="77777777" w:rsidR="0059727D" w:rsidRPr="002F6B21" w:rsidRDefault="0059727D"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14:paraId="21C382D1" w14:textId="77777777" w:rsidR="0059727D" w:rsidRPr="002F6B21" w:rsidRDefault="0059727D"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14:paraId="647E3E47" w14:textId="77777777" w:rsidR="0059727D" w:rsidRPr="002F6B21" w:rsidRDefault="0059727D"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14:paraId="5A280607" w14:textId="77777777" w:rsidR="0059727D" w:rsidRPr="002F6B21" w:rsidRDefault="0059727D"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14:paraId="4C7C2B62" w14:textId="77777777" w:rsidR="0059727D" w:rsidRPr="002F6B21" w:rsidRDefault="0059727D"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14:paraId="52993D92"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14:paraId="5BDBE440" w14:textId="77777777" w:rsidR="0059727D" w:rsidRPr="002F6B21" w:rsidRDefault="0059727D"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14:paraId="1DD05FC4" w14:textId="77777777" w:rsidR="0059727D" w:rsidRPr="002F6B21" w:rsidRDefault="0059727D" w:rsidP="00B73C16">
      <w:pPr>
        <w:pStyle w:val="af9"/>
        <w:tabs>
          <w:tab w:val="left" w:pos="284"/>
        </w:tabs>
        <w:ind w:firstLine="0"/>
      </w:pPr>
      <w:r w:rsidRPr="00F62DFA">
        <w:rPr>
          <w:rStyle w:val="a5"/>
        </w:rPr>
        <w:endnoteRef/>
      </w:r>
      <w:r w:rsidRPr="002F6B21">
        <w:tab/>
        <w:t>Πρβλ και άρθρο 1 ν. 4250/2014</w:t>
      </w:r>
    </w:p>
  </w:endnote>
  <w:endnote w:id="48">
    <w:p w14:paraId="5DF6A6FC" w14:textId="77777777" w:rsidR="0059727D" w:rsidRPr="002F6B21" w:rsidRDefault="0059727D"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font>
  <w:font w:name="Cambria">
    <w:panose1 w:val="02040503050406030204"/>
    <w:charset w:val="A1"/>
    <w:family w:val="roman"/>
    <w:pitch w:val="variable"/>
    <w:sig w:usb0="E00006FF" w:usb1="420024FF" w:usb2="02000000" w:usb3="00000000" w:csb0="0000019F" w:csb1="00000000"/>
  </w:font>
  <w:font w:name="Cambria-Bold">
    <w:panose1 w:val="00000000000000000000"/>
    <w:charset w:val="A1"/>
    <w:family w:val="auto"/>
    <w:notTrueType/>
    <w:pitch w:val="default"/>
    <w:sig w:usb0="00000081" w:usb1="00000000" w:usb2="00000000" w:usb3="00000000" w:csb0="00000008"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86809" w14:textId="77777777" w:rsidR="0059727D" w:rsidRDefault="0059727D">
    <w:pPr>
      <w:pStyle w:val="af0"/>
      <w:shd w:val="clear" w:color="auto" w:fill="FFFFFF"/>
      <w:jc w:val="center"/>
    </w:pPr>
    <w:r>
      <w:fldChar w:fldCharType="begin"/>
    </w:r>
    <w:r>
      <w:instrText xml:space="preserve"> PAGE </w:instrText>
    </w:r>
    <w:r>
      <w:fldChar w:fldCharType="separate"/>
    </w:r>
    <w:r>
      <w:rPr>
        <w:noProof/>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C92AF" w14:textId="77777777" w:rsidR="00501A46" w:rsidRDefault="00501A46">
      <w:pPr>
        <w:spacing w:after="0" w:line="240" w:lineRule="auto"/>
      </w:pPr>
      <w:r>
        <w:separator/>
      </w:r>
    </w:p>
  </w:footnote>
  <w:footnote w:type="continuationSeparator" w:id="0">
    <w:p w14:paraId="13AD0542" w14:textId="77777777" w:rsidR="00501A46" w:rsidRDefault="00501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A9414" w14:textId="151F7829" w:rsidR="0059727D" w:rsidRDefault="006C3C6F">
    <w:pPr>
      <w:pStyle w:val="af"/>
      <w:ind w:left="-1531" w:firstLine="0"/>
    </w:pPr>
    <w:r>
      <w:rPr>
        <w:noProof/>
      </w:rPr>
      <w:drawing>
        <wp:anchor distT="0" distB="0" distL="114935" distR="114935" simplePos="0" relativeHeight="251657728" behindDoc="0" locked="0" layoutInCell="1" allowOverlap="1" wp14:anchorId="4B0F5650" wp14:editId="621D324C">
          <wp:simplePos x="0" y="0"/>
          <wp:positionH relativeFrom="column">
            <wp:posOffset>-1149350</wp:posOffset>
          </wp:positionH>
          <wp:positionV relativeFrom="paragraph">
            <wp:posOffset>-916940</wp:posOffset>
          </wp:positionV>
          <wp:extent cx="125095" cy="403606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E70"/>
    <w:rsid w:val="00037E70"/>
    <w:rsid w:val="001908A0"/>
    <w:rsid w:val="001E6916"/>
    <w:rsid w:val="00280674"/>
    <w:rsid w:val="002861D0"/>
    <w:rsid w:val="002F6B21"/>
    <w:rsid w:val="0033406E"/>
    <w:rsid w:val="00335746"/>
    <w:rsid w:val="003A5BD6"/>
    <w:rsid w:val="003D05A6"/>
    <w:rsid w:val="003D10A7"/>
    <w:rsid w:val="003F67DE"/>
    <w:rsid w:val="0041431B"/>
    <w:rsid w:val="00455DEA"/>
    <w:rsid w:val="00477908"/>
    <w:rsid w:val="004834F1"/>
    <w:rsid w:val="004A40BE"/>
    <w:rsid w:val="004B1126"/>
    <w:rsid w:val="004B3ACA"/>
    <w:rsid w:val="004E0213"/>
    <w:rsid w:val="00500087"/>
    <w:rsid w:val="00501A46"/>
    <w:rsid w:val="00532CF5"/>
    <w:rsid w:val="005401D6"/>
    <w:rsid w:val="00554119"/>
    <w:rsid w:val="0057080F"/>
    <w:rsid w:val="00576263"/>
    <w:rsid w:val="0059727D"/>
    <w:rsid w:val="006254C5"/>
    <w:rsid w:val="006C3C6F"/>
    <w:rsid w:val="007318B7"/>
    <w:rsid w:val="00782DD2"/>
    <w:rsid w:val="00850049"/>
    <w:rsid w:val="008A6FE1"/>
    <w:rsid w:val="00904199"/>
    <w:rsid w:val="0099584D"/>
    <w:rsid w:val="009A0E61"/>
    <w:rsid w:val="00A03B2D"/>
    <w:rsid w:val="00A973E8"/>
    <w:rsid w:val="00B73C16"/>
    <w:rsid w:val="00BF4B70"/>
    <w:rsid w:val="00C2172B"/>
    <w:rsid w:val="00C441BF"/>
    <w:rsid w:val="00C74E7F"/>
    <w:rsid w:val="00C86856"/>
    <w:rsid w:val="00CA0924"/>
    <w:rsid w:val="00DF29E0"/>
    <w:rsid w:val="00E00AB5"/>
    <w:rsid w:val="00E109F9"/>
    <w:rsid w:val="00F140F3"/>
    <w:rsid w:val="00F27E6B"/>
    <w:rsid w:val="00F60BCC"/>
    <w:rsid w:val="00F62DFA"/>
    <w:rsid w:val="00FD08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513476D6"/>
  <w15:chartTrackingRefBased/>
  <w15:docId w15:val="{A0C3FDAD-B48D-4E2C-B69C-7B52A898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customStyle="1" w:styleId="310">
    <w:name w:val="Σώμα κείμενου με εσοχή 31"/>
    <w:basedOn w:val="a"/>
    <w:rsid w:val="004E0213"/>
    <w:pPr>
      <w:widowControl w:val="0"/>
      <w:spacing w:after="0" w:line="240" w:lineRule="atLeast"/>
      <w:ind w:left="1100" w:firstLine="0"/>
    </w:pPr>
    <w:rPr>
      <w:rFonts w:ascii="Arial" w:eastAsia="Andale Sans UI" w:hAnsi="Arial" w:cs="Arial"/>
      <w:sz w:val="24"/>
      <w:szCs w:val="24"/>
    </w:rPr>
  </w:style>
  <w:style w:type="paragraph" w:customStyle="1" w:styleId="CharCharCharCharChar1">
    <w:name w:val="Char Char Char Char Char1"/>
    <w:basedOn w:val="a"/>
    <w:rsid w:val="0057080F"/>
    <w:pPr>
      <w:suppressAutoHyphens w:val="0"/>
      <w:spacing w:after="160" w:line="240" w:lineRule="exact"/>
      <w:ind w:firstLine="0"/>
      <w:jc w:val="left"/>
    </w:pPr>
    <w:rPr>
      <w:rFonts w:ascii="Tahoma" w:hAnsi="Tahoma" w:cs="Tahoma"/>
      <w:kern w:val="0"/>
      <w:sz w:val="20"/>
      <w:szCs w:val="20"/>
      <w:lang w:val="en-US" w:eastAsia="en-US"/>
    </w:rPr>
  </w:style>
  <w:style w:type="character" w:styleId="afa">
    <w:name w:val="Unresolved Mention"/>
    <w:basedOn w:val="a1"/>
    <w:uiPriority w:val="99"/>
    <w:semiHidden/>
    <w:unhideWhenUsed/>
    <w:rsid w:val="006C3C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iamantis@pamth.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4952</Words>
  <Characters>26746</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31635</CharactersWithSpaces>
  <SharedDoc>false</SharedDoc>
  <HLinks>
    <vt:vector size="6" baseType="variant">
      <vt:variant>
        <vt:i4>4522024</vt:i4>
      </vt:variant>
      <vt:variant>
        <vt:i4>0</vt:i4>
      </vt:variant>
      <vt:variant>
        <vt:i4>0</vt:i4>
      </vt:variant>
      <vt:variant>
        <vt:i4>5</vt:i4>
      </vt:variant>
      <vt:variant>
        <vt:lpwstr>mailto:karava@pamth.gov.gr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16004</cp:lastModifiedBy>
  <cp:revision>3</cp:revision>
  <cp:lastPrinted>2019-07-08T08:08:00Z</cp:lastPrinted>
  <dcterms:created xsi:type="dcterms:W3CDTF">2019-12-03T19:15:00Z</dcterms:created>
  <dcterms:modified xsi:type="dcterms:W3CDTF">2019-12-05T19:04:00Z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